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rStyle w:val="Rientrocorpodeltesto21"/>
                <w:b/>
                <w:color w:val="FFFFFF"/>
                <w:sz w:val="18"/>
                <w:szCs w:val="18"/>
                <w:lang w:val="de-DE"/>
              </w:rPr>
            </w:pPr>
            <w:r w:rsidRPr="003E5D93">
              <w:rPr>
                <w:rStyle w:val="Rientrocorpodeltesto21"/>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rStyle w:val="Rientrocorpodeltesto21"/>
                <w:b/>
                <w:lang w:val="de-DE"/>
              </w:rPr>
              <w:t xml:space="preserve">Anlage </w:t>
            </w:r>
            <w:r w:rsidR="000A6FBB" w:rsidRPr="00C86FA2">
              <w:rPr>
                <w:b/>
                <w:bCs/>
                <w:lang w:val="de-DE"/>
              </w:rPr>
              <w:t>A1</w:t>
            </w:r>
            <w:r w:rsidR="004774E0" w:rsidRPr="00C86FA2">
              <w:rPr>
                <w:b/>
                <w:bCs/>
                <w:lang w:val="de-DE"/>
              </w:rPr>
              <w:t xml:space="preserve"> </w:t>
            </w:r>
            <w:proofErr w:type="spellStart"/>
            <w:r w:rsidR="003075E9" w:rsidRPr="00C86FA2">
              <w:rPr>
                <w:b/>
                <w:bCs/>
                <w:lang w:val="de-DE"/>
              </w:rPr>
              <w:t>te</w:t>
            </w:r>
            <w:r w:rsidR="004774E0" w:rsidRPr="00C86FA2">
              <w:rPr>
                <w:b/>
                <w:bCs/>
                <w:lang w:val="de-DE"/>
              </w:rPr>
              <w:t>r</w:t>
            </w:r>
            <w:proofErr w:type="spellEnd"/>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Endnotenzeichen"/>
                <w:rFonts w:cs="Arial"/>
                <w:b/>
                <w:bCs/>
                <w:lang w:val="de-DE"/>
              </w:rPr>
              <w:endnoteReference w:id="1"/>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rStyle w:val="Rientrocorpodeltesto31"/>
                <w:b/>
                <w:i/>
                <w:sz w:val="18"/>
                <w:szCs w:val="18"/>
                <w:lang w:val="de-DE"/>
              </w:rPr>
              <w:t>Wichtige Anmerkung: Diese Anlage muss von den Hilfsunternehmen ausgefüllt werden, wenn der Wirtschaf</w:t>
            </w:r>
            <w:r w:rsidR="00345E0F">
              <w:rPr>
                <w:rStyle w:val="Rientrocorpodeltesto31"/>
                <w:b/>
                <w:i/>
                <w:sz w:val="18"/>
                <w:szCs w:val="18"/>
                <w:lang w:val="de-DE"/>
              </w:rPr>
              <w:t>t</w:t>
            </w:r>
            <w:r w:rsidR="004E1CF8" w:rsidRPr="003E5D93">
              <w:rPr>
                <w:rStyle w:val="Rientrocorpodeltesto31"/>
                <w:b/>
                <w:i/>
                <w:sz w:val="18"/>
                <w:szCs w:val="18"/>
                <w:lang w:val="de-DE"/>
              </w:rPr>
              <w:t xml:space="preserve">steilnehmer das Rechtsinstitut </w:t>
            </w:r>
            <w:r w:rsidR="005C216A" w:rsidRPr="003E5D93">
              <w:rPr>
                <w:rStyle w:val="Rientrocorpodeltesto31"/>
                <w:b/>
                <w:i/>
                <w:sz w:val="18"/>
                <w:szCs w:val="18"/>
                <w:lang w:val="de-DE"/>
              </w:rPr>
              <w:t>der</w:t>
            </w:r>
            <w:r w:rsidR="004E1CF8" w:rsidRPr="003E5D93">
              <w:rPr>
                <w:rStyle w:val="Rientrocorpodeltesto31"/>
                <w:b/>
                <w:i/>
                <w:sz w:val="18"/>
                <w:szCs w:val="18"/>
                <w:lang w:val="de-DE"/>
              </w:rPr>
              <w:t xml:space="preserve"> Nutzung </w:t>
            </w:r>
            <w:r w:rsidR="005C216A" w:rsidRPr="003E5D93">
              <w:rPr>
                <w:rStyle w:val="Rientrocorpodeltesto31"/>
                <w:b/>
                <w:i/>
                <w:sz w:val="18"/>
                <w:szCs w:val="18"/>
                <w:lang w:val="de-DE"/>
              </w:rPr>
              <w:t xml:space="preserve">der </w:t>
            </w:r>
            <w:r w:rsidR="004E1CF8" w:rsidRPr="003E5D93">
              <w:rPr>
                <w:rStyle w:val="Rientrocorpodeltesto31"/>
                <w:b/>
                <w:i/>
                <w:sz w:val="18"/>
                <w:szCs w:val="18"/>
                <w:lang w:val="de-DE"/>
              </w:rPr>
              <w:t xml:space="preserve">Kapazitäten Dritter gemäß Art. </w:t>
            </w:r>
            <w:r w:rsidR="00672120" w:rsidRPr="003E5D93">
              <w:rPr>
                <w:rStyle w:val="Rientrocorpodeltesto31"/>
                <w:b/>
                <w:i/>
                <w:sz w:val="18"/>
                <w:szCs w:val="18"/>
                <w:lang w:val="de-DE"/>
              </w:rPr>
              <w:t>8</w:t>
            </w:r>
            <w:r w:rsidR="004E1CF8" w:rsidRPr="003E5D93">
              <w:rPr>
                <w:rStyle w:val="Rientrocorpodeltesto31"/>
                <w:b/>
                <w:i/>
                <w:sz w:val="18"/>
                <w:szCs w:val="18"/>
                <w:lang w:val="de-DE"/>
              </w:rPr>
              <w:t xml:space="preserve">9 GvD </w:t>
            </w:r>
            <w:r w:rsidR="00672120" w:rsidRPr="003E5D93">
              <w:rPr>
                <w:rStyle w:val="Rientrocorpodeltesto31"/>
                <w:b/>
                <w:i/>
                <w:sz w:val="18"/>
                <w:szCs w:val="18"/>
                <w:lang w:val="de-DE"/>
              </w:rPr>
              <w:t>50/2016</w:t>
            </w:r>
            <w:r w:rsidR="004E1CF8" w:rsidRPr="003E5D93">
              <w:rPr>
                <w:rStyle w:val="Rientrocorpodeltesto31"/>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Pr="003E5D93">
              <w:rPr>
                <w:sz w:val="18"/>
                <w:szCs w:val="18"/>
                <w:lang w:val="de-DE"/>
              </w:rPr>
              <w:fldChar w:fldCharType="begin">
                <w:ffData>
                  <w:name w:val="Testo82"/>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Pr="003E5D93">
              <w:rPr>
                <w:sz w:val="18"/>
                <w:szCs w:val="18"/>
                <w:lang w:val="de-DE"/>
              </w:rPr>
              <w:fldChar w:fldCharType="begin">
                <w:ffData>
                  <w:name w:val="Testo8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p>
          <w:p w:rsidR="003F0766" w:rsidRPr="001D1C2B" w:rsidRDefault="003F0766" w:rsidP="004267FA">
            <w:pPr>
              <w:pStyle w:val="Rientrocorpodeltesto31"/>
              <w:spacing w:after="0" w:line="360" w:lineRule="auto"/>
              <w:jc w:val="both"/>
              <w:rPr>
                <w:sz w:val="18"/>
                <w:szCs w:val="18"/>
                <w:lang w:val="de-DE"/>
              </w:rPr>
            </w:pPr>
            <w:r w:rsidRPr="001D1C2B">
              <w:rPr>
                <w:b/>
                <w:bCs/>
                <w:sz w:val="18"/>
                <w:szCs w:val="18"/>
                <w:lang w:val="de-DE"/>
              </w:rPr>
              <w:t xml:space="preserve">Code CUP: </w:t>
            </w:r>
            <w:r w:rsidRPr="001D1C2B">
              <w:rPr>
                <w:sz w:val="18"/>
                <w:szCs w:val="18"/>
                <w:lang w:val="de-DE"/>
              </w:rPr>
              <w:fldChar w:fldCharType="begin">
                <w:ffData>
                  <w:name w:val="Testo84"/>
                  <w:enabled/>
                  <w:calcOnExit w:val="0"/>
                  <w:textInput/>
                </w:ffData>
              </w:fldChar>
            </w:r>
            <w:r w:rsidRPr="001D1C2B">
              <w:rPr>
                <w:sz w:val="18"/>
                <w:szCs w:val="18"/>
                <w:lang w:val="de-DE"/>
              </w:rPr>
              <w:instrText xml:space="preserve"> FORMTEXT </w:instrText>
            </w:r>
            <w:r w:rsidRPr="001D1C2B">
              <w:rPr>
                <w:sz w:val="18"/>
                <w:szCs w:val="18"/>
                <w:lang w:val="de-DE"/>
              </w:rPr>
            </w:r>
            <w:r w:rsidRPr="001D1C2B">
              <w:rPr>
                <w:sz w:val="18"/>
                <w:szCs w:val="18"/>
                <w:lang w:val="de-DE"/>
              </w:rPr>
              <w:fldChar w:fldCharType="separate"/>
            </w:r>
            <w:r w:rsidRPr="001D1C2B">
              <w:rPr>
                <w:sz w:val="18"/>
                <w:szCs w:val="18"/>
                <w:lang w:val="de-DE"/>
              </w:rPr>
              <w:t> </w:t>
            </w:r>
            <w:r w:rsidRPr="001D1C2B">
              <w:rPr>
                <w:sz w:val="18"/>
                <w:szCs w:val="18"/>
                <w:lang w:val="de-DE"/>
              </w:rPr>
              <w:t> </w:t>
            </w:r>
            <w:r w:rsidRPr="001D1C2B">
              <w:rPr>
                <w:sz w:val="18"/>
                <w:szCs w:val="18"/>
                <w:lang w:val="de-DE"/>
              </w:rPr>
              <w:t> </w:t>
            </w:r>
            <w:r w:rsidRPr="001D1C2B">
              <w:rPr>
                <w:sz w:val="18"/>
                <w:szCs w:val="18"/>
                <w:lang w:val="de-DE"/>
              </w:rPr>
              <w:t> </w:t>
            </w:r>
            <w:r w:rsidRPr="001D1C2B">
              <w:rPr>
                <w:sz w:val="18"/>
                <w:szCs w:val="18"/>
                <w:lang w:val="de-DE"/>
              </w:rPr>
              <w:t> </w:t>
            </w:r>
            <w:r w:rsidRPr="001D1C2B">
              <w:rPr>
                <w:sz w:val="18"/>
                <w:szCs w:val="18"/>
                <w:lang w:val="de-DE"/>
              </w:rPr>
              <w:fldChar w:fldCharType="end"/>
            </w:r>
          </w:p>
          <w:p w:rsidR="000A6FBB" w:rsidRPr="003E5D93" w:rsidRDefault="001863FC" w:rsidP="004267FA">
            <w:pPr>
              <w:pStyle w:val="Rientrocorpodeltesto31"/>
              <w:spacing w:after="0" w:line="360" w:lineRule="auto"/>
              <w:ind w:left="0"/>
              <w:jc w:val="right"/>
              <w:rPr>
                <w:sz w:val="18"/>
                <w:szCs w:val="18"/>
                <w:lang w:val="de-DE"/>
              </w:rPr>
            </w:pPr>
            <w:r w:rsidRPr="003E5D93">
              <w:rPr>
                <w:color w:val="0000FF"/>
                <w:sz w:val="18"/>
                <w:szCs w:val="18"/>
                <w:lang w:val="de-DE"/>
              </w:rPr>
              <w:t>Version</w:t>
            </w:r>
            <w:r w:rsidR="00BA0A72" w:rsidRPr="003E5D93">
              <w:rPr>
                <w:color w:val="0000FF"/>
                <w:sz w:val="18"/>
                <w:szCs w:val="18"/>
                <w:lang w:val="de-DE"/>
              </w:rPr>
              <w:t xml:space="preserve"> </w:t>
            </w:r>
            <w:r w:rsidR="0030228C">
              <w:rPr>
                <w:color w:val="0000FF"/>
                <w:sz w:val="18"/>
                <w:szCs w:val="18"/>
                <w:lang w:val="de-DE"/>
              </w:rPr>
              <w:t>31</w:t>
            </w:r>
            <w:r w:rsidR="008D0B0E">
              <w:rPr>
                <w:color w:val="0000FF"/>
                <w:sz w:val="18"/>
                <w:szCs w:val="18"/>
                <w:lang w:val="de-DE"/>
              </w:rPr>
              <w:t>.05</w:t>
            </w:r>
            <w:r w:rsidR="00200D2A" w:rsidRPr="00317373">
              <w:rPr>
                <w:color w:val="0000FF"/>
                <w:sz w:val="18"/>
                <w:szCs w:val="18"/>
                <w:lang w:val="de-DE"/>
              </w:rPr>
              <w:t>.2018</w:t>
            </w: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Style w:val="sche22"/>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Style w:val="sche22"/>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Style w:val="sche22"/>
          <w:rFonts w:ascii="Arial" w:hAnsi="Arial" w:cs="Arial"/>
          <w:b/>
          <w:i/>
          <w:sz w:val="18"/>
          <w:szCs w:val="18"/>
          <w:lang w:val="de-DE" w:eastAsia="de-DE"/>
        </w:rPr>
        <w:t>Im Sinne des</w:t>
      </w:r>
      <w:r w:rsidR="004E1CF8" w:rsidRPr="003E5D93">
        <w:rPr>
          <w:rStyle w:val="sche22"/>
          <w:rFonts w:ascii="Arial" w:hAnsi="Arial" w:cs="Arial"/>
          <w:b/>
          <w:i/>
          <w:sz w:val="18"/>
          <w:szCs w:val="18"/>
          <w:lang w:val="de-DE" w:eastAsia="de-DE"/>
        </w:rPr>
        <w:t xml:space="preserve"> Art. </w:t>
      </w:r>
      <w:r w:rsidRPr="003E5D93">
        <w:rPr>
          <w:rStyle w:val="sche22"/>
          <w:rFonts w:ascii="Arial" w:hAnsi="Arial" w:cs="Arial"/>
          <w:b/>
          <w:i/>
          <w:sz w:val="18"/>
          <w:szCs w:val="18"/>
          <w:lang w:val="de-DE" w:eastAsia="de-DE"/>
        </w:rPr>
        <w:t>8</w:t>
      </w:r>
      <w:r w:rsidR="004E1CF8" w:rsidRPr="003E5D93">
        <w:rPr>
          <w:rStyle w:val="sche22"/>
          <w:rFonts w:ascii="Arial" w:hAnsi="Arial" w:cs="Arial"/>
          <w:b/>
          <w:i/>
          <w:sz w:val="18"/>
          <w:szCs w:val="18"/>
          <w:lang w:val="de-DE" w:eastAsia="de-DE"/>
        </w:rPr>
        <w:t xml:space="preserve">9 </w:t>
      </w:r>
      <w:r w:rsidRPr="003E5D93">
        <w:rPr>
          <w:rStyle w:val="sche22"/>
          <w:rFonts w:ascii="Arial" w:hAnsi="Arial" w:cs="Arial"/>
          <w:b/>
          <w:i/>
          <w:sz w:val="18"/>
          <w:szCs w:val="18"/>
          <w:lang w:val="de-DE" w:eastAsia="de-DE"/>
        </w:rPr>
        <w:t>GvD 50/2016</w:t>
      </w:r>
    </w:p>
    <w:p w:rsidR="000A6FBB" w:rsidRPr="003E5D93" w:rsidRDefault="004E1CF8" w:rsidP="004267FA">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Style w:val="StandardWeb"/>
          <w:rFonts w:ascii="Arial" w:hAnsi="Arial" w:cs="Arial"/>
          <w:b/>
          <w:i/>
          <w:sz w:val="18"/>
          <w:szCs w:val="18"/>
          <w:lang w:val="de-DE" w:eastAsia="de-DE"/>
        </w:rPr>
        <w:t>Erklärunge</w:t>
      </w:r>
      <w:r w:rsidR="00672120" w:rsidRPr="003E5D93">
        <w:rPr>
          <w:rStyle w:val="StandardWeb"/>
          <w:rFonts w:ascii="Arial" w:hAnsi="Arial" w:cs="Arial"/>
          <w:b/>
          <w:i/>
          <w:sz w:val="18"/>
          <w:szCs w:val="18"/>
          <w:lang w:val="de-DE" w:eastAsia="de-DE"/>
        </w:rPr>
        <w:t xml:space="preserve">n gemäß L.G. </w:t>
      </w:r>
      <w:r w:rsidRPr="003E5D93">
        <w:rPr>
          <w:rStyle w:val="StandardWeb"/>
          <w:rFonts w:ascii="Arial" w:hAnsi="Arial" w:cs="Arial"/>
          <w:b/>
          <w:i/>
          <w:sz w:val="18"/>
          <w:szCs w:val="18"/>
          <w:lang w:val="de-DE" w:eastAsia="de-DE"/>
        </w:rPr>
        <w:t>22. Oktober 1993</w:t>
      </w:r>
      <w:r w:rsidR="00672120" w:rsidRPr="003E5D93">
        <w:rPr>
          <w:rStyle w:val="StandardWeb"/>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rStyle w:val="Rientrocorpodeltesto31"/>
          <w:b/>
          <w:sz w:val="18"/>
          <w:szCs w:val="18"/>
          <w:lang w:val="de-DE" w:eastAsia="de-DE"/>
        </w:rPr>
        <w:t xml:space="preserve">ACHTUNG: Die </w:t>
      </w:r>
      <w:r w:rsidR="008F5341" w:rsidRPr="003E5D93">
        <w:rPr>
          <w:rStyle w:val="Rientrocorpodeltesto31"/>
          <w:b/>
          <w:sz w:val="18"/>
          <w:szCs w:val="18"/>
          <w:lang w:val="de-DE" w:eastAsia="de-DE"/>
        </w:rPr>
        <w:t>Person, welche die Anlage A1-</w:t>
      </w:r>
      <w:r w:rsidRPr="003E5D93">
        <w:rPr>
          <w:rStyle w:val="Rientrocorpodeltesto31"/>
          <w:b/>
          <w:sz w:val="18"/>
          <w:szCs w:val="18"/>
          <w:lang w:val="de-DE" w:eastAsia="de-DE"/>
        </w:rPr>
        <w:t xml:space="preserve">ter ausfüllt, </w:t>
      </w:r>
      <w:r w:rsidRPr="003E5D93">
        <w:rPr>
          <w:rStyle w:val="Rientrocorpodeltesto31"/>
          <w:b/>
          <w:sz w:val="18"/>
          <w:szCs w:val="18"/>
          <w:u w:val="single"/>
          <w:lang w:val="de-DE" w:eastAsia="de-DE"/>
        </w:rPr>
        <w:t>MUSS</w:t>
      </w:r>
      <w:r w:rsidRPr="003E5D93">
        <w:rPr>
          <w:rStyle w:val="Rientrocorpodeltesto31"/>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proofErr w:type="gramStart"/>
      <w:r w:rsidRPr="003E5D93">
        <w:rPr>
          <w:sz w:val="18"/>
          <w:szCs w:val="18"/>
          <w:lang w:val="de-DE"/>
        </w:rPr>
        <w:t>g</w:t>
      </w:r>
      <w:r w:rsidR="00385C3D" w:rsidRPr="003E5D93">
        <w:rPr>
          <w:sz w:val="18"/>
          <w:szCs w:val="18"/>
          <w:lang w:val="de-DE"/>
        </w:rPr>
        <w:t>eboren</w:t>
      </w:r>
      <w:proofErr w:type="gramEnd"/>
      <w:r w:rsidR="00385C3D" w:rsidRPr="003E5D93">
        <w:rPr>
          <w:sz w:val="18"/>
          <w:szCs w:val="18"/>
          <w:lang w:val="de-DE"/>
        </w:rPr>
        <w:t xml:space="preserve">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proofErr w:type="gramStart"/>
      <w:r w:rsidRPr="00200D2A">
        <w:rPr>
          <w:sz w:val="18"/>
          <w:szCs w:val="18"/>
          <w:lang w:val="de-DE"/>
        </w:rPr>
        <w:t>wohnhaft</w:t>
      </w:r>
      <w:proofErr w:type="gramEnd"/>
      <w:r w:rsidRPr="00200D2A">
        <w:rPr>
          <w:sz w:val="18"/>
          <w:szCs w:val="18"/>
          <w:lang w:val="de-DE"/>
        </w:rPr>
        <w:t xml:space="preserve">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12626B">
      <w:pPr>
        <w:tabs>
          <w:tab w:val="left" w:pos="1560"/>
        </w:tabs>
        <w:spacing w:line="360" w:lineRule="auto"/>
        <w:ind w:left="1418" w:hanging="1418"/>
        <w:jc w:val="both"/>
        <w:rPr>
          <w:sz w:val="18"/>
          <w:szCs w:val="18"/>
          <w:lang w:val="de-DE"/>
        </w:rPr>
      </w:pPr>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Pr="00200D2A">
        <w:rPr>
          <w:sz w:val="18"/>
          <w:szCs w:val="18"/>
          <w:lang w:val="it-IT"/>
        </w:rPr>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Pr="00200D2A">
        <w:rPr>
          <w:sz w:val="18"/>
          <w:szCs w:val="18"/>
          <w:lang w:val="it-IT"/>
        </w:rPr>
      </w:r>
      <w:r w:rsidRPr="00200D2A">
        <w:rPr>
          <w:sz w:val="18"/>
          <w:szCs w:val="18"/>
          <w:lang w:val="it-IT"/>
        </w:rPr>
        <w:fldChar w:fldCharType="end"/>
      </w:r>
      <w:r w:rsidRPr="00200D2A">
        <w:rPr>
          <w:sz w:val="18"/>
          <w:szCs w:val="18"/>
          <w:lang w:val="de-DE"/>
        </w:rPr>
        <w:t xml:space="preserve">  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Pr="00200D2A">
        <w:rPr>
          <w:sz w:val="18"/>
          <w:szCs w:val="18"/>
          <w:lang w:val="it-IT"/>
        </w:rPr>
      </w:r>
      <w:r w:rsidRPr="00200D2A">
        <w:rPr>
          <w:sz w:val="18"/>
          <w:szCs w:val="18"/>
          <w:lang w:val="it-IT"/>
        </w:rPr>
        <w:fldChar w:fldCharType="end"/>
      </w:r>
      <w:r w:rsidRPr="00200D2A">
        <w:rPr>
          <w:sz w:val="18"/>
          <w:szCs w:val="18"/>
          <w:lang w:val="de-DE"/>
        </w:rPr>
        <w:t xml:space="preserve"> Sonderbevollmächtigte/r</w:t>
      </w:r>
    </w:p>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385C3D" w:rsidP="004267FA">
      <w:pPr>
        <w:spacing w:line="360" w:lineRule="auto"/>
        <w:jc w:val="both"/>
        <w:rPr>
          <w:sz w:val="18"/>
          <w:szCs w:val="18"/>
          <w:lang w:val="de-DE"/>
        </w:rPr>
      </w:pPr>
      <w:proofErr w:type="spellStart"/>
      <w:r w:rsidRPr="00200D2A">
        <w:rPr>
          <w:sz w:val="18"/>
          <w:szCs w:val="18"/>
          <w:lang w:val="de-DE"/>
        </w:rPr>
        <w:t>MwSt</w:t>
      </w:r>
      <w:proofErr w:type="spellEnd"/>
      <w:r w:rsidRPr="00200D2A">
        <w:rPr>
          <w:sz w:val="18"/>
          <w:szCs w:val="18"/>
          <w:lang w:val="de-DE"/>
        </w:rPr>
        <w:t xml:space="preserve">- Nr.: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rFonts w:eastAsia="MS Mincho"/>
          <w:sz w:val="18"/>
          <w:szCs w:val="18"/>
          <w:lang w:val="de-DE"/>
        </w:rPr>
        <w:t> </w:t>
      </w:r>
      <w:r w:rsidRPr="00200D2A">
        <w:rPr>
          <w:rFonts w:eastAsia="MS Mincho"/>
          <w:sz w:val="18"/>
          <w:szCs w:val="18"/>
          <w:lang w:val="de-DE"/>
        </w:rPr>
        <w:t> </w:t>
      </w:r>
      <w:r w:rsidRPr="00200D2A">
        <w:rPr>
          <w:rFonts w:eastAsia="MS Mincho"/>
          <w:sz w:val="18"/>
          <w:szCs w:val="18"/>
          <w:lang w:val="de-DE"/>
        </w:rPr>
        <w:t> </w:t>
      </w:r>
      <w:r w:rsidRPr="00200D2A">
        <w:rPr>
          <w:rFonts w:eastAsia="MS Mincho"/>
          <w:sz w:val="18"/>
          <w:szCs w:val="18"/>
          <w:lang w:val="de-DE"/>
        </w:rPr>
        <w:t> </w:t>
      </w:r>
      <w:r w:rsidRPr="00200D2A">
        <w:rPr>
          <w:rFonts w:eastAsia="MS Mincho"/>
          <w:sz w:val="18"/>
          <w:szCs w:val="18"/>
          <w:lang w:val="de-DE"/>
        </w:rPr>
        <w:t> </w:t>
      </w:r>
      <w:r w:rsidRPr="00200D2A">
        <w:rPr>
          <w:sz w:val="18"/>
          <w:szCs w:val="18"/>
          <w:lang w:val="de-DE"/>
        </w:rPr>
        <w:fldChar w:fldCharType="end"/>
      </w:r>
      <w:r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3E5D93" w:rsidRDefault="000A6FBB" w:rsidP="004267FA">
      <w:pPr>
        <w:pStyle w:val="Stile1"/>
        <w:spacing w:line="360" w:lineRule="auto"/>
        <w:rPr>
          <w:rFonts w:ascii="Arial" w:hAnsi="Arial" w:cs="Arial"/>
          <w:sz w:val="18"/>
          <w:szCs w:val="18"/>
        </w:rPr>
      </w:pPr>
    </w:p>
    <w:p w:rsidR="000A6FBB" w:rsidRPr="00200D2A" w:rsidRDefault="004E1CF8" w:rsidP="004267FA">
      <w:pPr>
        <w:pStyle w:val="StandardWeb"/>
        <w:spacing w:after="0" w:line="360" w:lineRule="auto"/>
        <w:jc w:val="both"/>
        <w:rPr>
          <w:rFonts w:ascii="Arial" w:hAnsi="Arial" w:cs="Arial"/>
          <w:sz w:val="18"/>
          <w:szCs w:val="18"/>
          <w:lang w:val="de-DE" w:eastAsia="ar-SA"/>
        </w:rPr>
      </w:pPr>
      <w:r w:rsidRPr="003E5D93">
        <w:rPr>
          <w:rStyle w:val="StandardWeb"/>
          <w:rFonts w:ascii="Arial" w:hAnsi="Arial" w:cs="Arial"/>
          <w:sz w:val="18"/>
          <w:szCs w:val="18"/>
          <w:lang w:val="de-DE" w:eastAsia="de-DE"/>
        </w:rPr>
        <w:t>gemäß L</w:t>
      </w:r>
      <w:r w:rsidR="00672120" w:rsidRPr="003E5D93">
        <w:rPr>
          <w:rStyle w:val="StandardWeb"/>
          <w:rFonts w:ascii="Arial" w:hAnsi="Arial" w:cs="Arial"/>
          <w:sz w:val="18"/>
          <w:szCs w:val="18"/>
          <w:lang w:val="de-DE" w:eastAsia="de-DE"/>
        </w:rPr>
        <w:t>.</w:t>
      </w:r>
      <w:r w:rsidRPr="003E5D93">
        <w:rPr>
          <w:rStyle w:val="StandardWeb"/>
          <w:rFonts w:ascii="Arial" w:hAnsi="Arial" w:cs="Arial"/>
          <w:sz w:val="18"/>
          <w:szCs w:val="18"/>
          <w:lang w:val="de-DE" w:eastAsia="de-DE"/>
        </w:rPr>
        <w:t>G</w:t>
      </w:r>
      <w:r w:rsidR="00672120" w:rsidRPr="003E5D93">
        <w:rPr>
          <w:rStyle w:val="StandardWeb"/>
          <w:rFonts w:ascii="Arial" w:hAnsi="Arial" w:cs="Arial"/>
          <w:sz w:val="18"/>
          <w:szCs w:val="18"/>
          <w:lang w:val="de-DE" w:eastAsia="de-DE"/>
        </w:rPr>
        <w:t>.</w:t>
      </w:r>
      <w:r w:rsidRPr="003E5D93">
        <w:rPr>
          <w:rStyle w:val="StandardWeb"/>
          <w:rFonts w:ascii="Arial" w:hAnsi="Arial" w:cs="Arial"/>
          <w:sz w:val="18"/>
          <w:szCs w:val="18"/>
          <w:lang w:val="de-DE"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Style w:val="StandardWeb"/>
          <w:rFonts w:ascii="Arial" w:hAnsi="Arial" w:cs="Arial"/>
          <w:sz w:val="18"/>
          <w:szCs w:val="18"/>
          <w:lang w:val="de-DE" w:eastAsia="de-DE"/>
        </w:rPr>
        <w:t>50/2016</w:t>
      </w:r>
      <w:r w:rsidRPr="003E5D93">
        <w:rPr>
          <w:rStyle w:val="StandardWeb"/>
          <w:rFonts w:ascii="Arial" w:hAnsi="Arial" w:cs="Arial"/>
          <w:sz w:val="18"/>
          <w:szCs w:val="18"/>
          <w:lang w:val="de-DE" w:eastAsia="de-DE"/>
        </w:rPr>
        <w:t xml:space="preserve"> sowie den einschlägigen gesetzlichen </w:t>
      </w:r>
      <w:r w:rsidRPr="00200D2A">
        <w:rPr>
          <w:rStyle w:val="StandardWeb"/>
          <w:rFonts w:ascii="Arial" w:hAnsi="Arial" w:cs="Arial"/>
          <w:sz w:val="18"/>
          <w:szCs w:val="18"/>
          <w:lang w:val="de-DE" w:eastAsia="de-DE"/>
        </w:rPr>
        <w:t>Bestimmungen bewusst und</w:t>
      </w:r>
    </w:p>
    <w:p w:rsidR="00562D8B" w:rsidRPr="00200D2A" w:rsidRDefault="00562D8B" w:rsidP="004267FA">
      <w:pPr>
        <w:pStyle w:val="sche3"/>
        <w:autoSpaceDE/>
        <w:spacing w:line="360" w:lineRule="auto"/>
        <w:jc w:val="center"/>
        <w:rPr>
          <w:rStyle w:val="sche3"/>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rStyle w:val="sche3"/>
          <w:b/>
          <w:sz w:val="18"/>
          <w:szCs w:val="18"/>
          <w:lang w:val="de-DE" w:eastAsia="de-DE"/>
        </w:rPr>
        <w:lastRenderedPageBreak/>
        <w:t>ERKLÄ</w:t>
      </w:r>
      <w:r w:rsidR="004E1CF8" w:rsidRPr="00200D2A">
        <w:rPr>
          <w:rStyle w:val="sche3"/>
          <w:b/>
          <w:sz w:val="18"/>
          <w:szCs w:val="18"/>
          <w:lang w:val="de-DE" w:eastAsia="de-DE"/>
        </w:rPr>
        <w:t>RT</w:t>
      </w:r>
    </w:p>
    <w:p w:rsidR="0012626B" w:rsidRPr="00200D2A" w:rsidRDefault="0012626B" w:rsidP="0012626B">
      <w:pPr>
        <w:pStyle w:val="sche3"/>
        <w:spacing w:line="360" w:lineRule="auto"/>
        <w:rPr>
          <w:b/>
          <w:sz w:val="18"/>
          <w:szCs w:val="18"/>
          <w:lang w:val="de-DE"/>
        </w:rPr>
      </w:pPr>
      <w:proofErr w:type="gramStart"/>
      <w:r w:rsidRPr="00200D2A">
        <w:rPr>
          <w:b/>
          <w:bCs/>
          <w:color w:val="000000"/>
          <w:lang w:val="de-DE"/>
        </w:rPr>
        <w:t>befugt</w:t>
      </w:r>
      <w:proofErr w:type="gramEnd"/>
      <w:r w:rsidRPr="00200D2A">
        <w:rPr>
          <w:b/>
          <w:bCs/>
          <w:color w:val="000000"/>
          <w:lang w:val="de-DE"/>
        </w:rPr>
        <w:t xml:space="preserve"> zu sein, obgenanntes Unternehmen zu verpflichten und dieses Dokument und/oder weitere Dokumente betreffend das gegenständliche Verfahren</w:t>
      </w:r>
      <w:r w:rsidR="00580850" w:rsidRPr="00200D2A">
        <w:rPr>
          <w:b/>
          <w:bCs/>
          <w:color w:val="000000"/>
          <w:lang w:val="de-DE"/>
        </w:rPr>
        <w:t>, und:</w:t>
      </w:r>
    </w:p>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0"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7F1673" w:rsidRPr="00200D2A">
        <w:rPr>
          <w:sz w:val="18"/>
          <w:szCs w:val="18"/>
          <w:lang w:val="de-DE"/>
        </w:rPr>
      </w:r>
      <w:r w:rsidRPr="00200D2A">
        <w:rPr>
          <w:sz w:val="18"/>
          <w:szCs w:val="18"/>
          <w:lang w:val="de-DE"/>
        </w:rPr>
        <w:fldChar w:fldCharType="end"/>
      </w:r>
      <w:bookmarkEnd w:id="0"/>
      <w:r w:rsidRPr="00200D2A">
        <w:rPr>
          <w:sz w:val="18"/>
          <w:szCs w:val="18"/>
          <w:lang w:val="de-DE"/>
        </w:rPr>
        <w:tab/>
      </w:r>
      <w:r w:rsidR="000A4CF7" w:rsidRPr="00200D2A">
        <w:rPr>
          <w:sz w:val="18"/>
          <w:szCs w:val="18"/>
          <w:lang w:val="de-DE"/>
        </w:rPr>
        <w:t>(</w:t>
      </w:r>
      <w:proofErr w:type="gramStart"/>
      <w:r w:rsidR="004E1CF8" w:rsidRPr="00200D2A">
        <w:rPr>
          <w:rStyle w:val="Standard"/>
          <w:sz w:val="18"/>
          <w:szCs w:val="18"/>
          <w:lang w:val="de-DE" w:eastAsia="de-DE"/>
        </w:rPr>
        <w:t>bei</w:t>
      </w:r>
      <w:proofErr w:type="gramEnd"/>
      <w:r w:rsidR="004E1CF8" w:rsidRPr="00200D2A">
        <w:rPr>
          <w:rStyle w:val="Standard"/>
          <w:sz w:val="18"/>
          <w:szCs w:val="18"/>
          <w:lang w:val="de-DE" w:eastAsia="de-DE"/>
        </w:rPr>
        <w:t xml:space="preserve"> Unternehmen mit Sitz in Italien) bei der</w:t>
      </w:r>
      <w:r w:rsidR="00021B94" w:rsidRPr="00200D2A">
        <w:rPr>
          <w:rStyle w:val="Standard"/>
          <w:sz w:val="18"/>
          <w:szCs w:val="18"/>
          <w:lang w:val="de-DE" w:eastAsia="de-DE"/>
        </w:rPr>
        <w:t xml:space="preserve"> </w:t>
      </w:r>
      <w:r w:rsidR="004E1CF8" w:rsidRPr="00200D2A">
        <w:rPr>
          <w:rStyle w:val="Standard"/>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rStyle w:val="Standard"/>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rStyle w:val="Standard"/>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1" w:name="Controllo139"/>
      <w:r w:rsidRPr="003E5D93">
        <w:rPr>
          <w:sz w:val="18"/>
          <w:szCs w:val="18"/>
          <w:lang w:val="de-DE"/>
        </w:rPr>
        <w:instrText xml:space="preserve"> FORMCHECKBOX </w:instrText>
      </w:r>
      <w:r w:rsidR="00261DC8" w:rsidRPr="003E5D93">
        <w:rPr>
          <w:sz w:val="18"/>
          <w:szCs w:val="18"/>
          <w:lang w:val="de-DE"/>
        </w:rPr>
      </w:r>
      <w:r w:rsidRPr="003E5D93">
        <w:rPr>
          <w:sz w:val="18"/>
          <w:szCs w:val="18"/>
          <w:lang w:val="de-DE"/>
        </w:rPr>
        <w:fldChar w:fldCharType="end"/>
      </w:r>
      <w:bookmarkEnd w:id="1"/>
      <w:r w:rsidRPr="003E5D93">
        <w:rPr>
          <w:sz w:val="18"/>
          <w:szCs w:val="18"/>
          <w:lang w:val="de-DE"/>
        </w:rPr>
        <w:tab/>
      </w:r>
      <w:r w:rsidR="000A4CF7" w:rsidRPr="003E5D93">
        <w:rPr>
          <w:sz w:val="18"/>
          <w:szCs w:val="18"/>
          <w:lang w:val="de-DE"/>
        </w:rPr>
        <w:t>(</w:t>
      </w:r>
      <w:proofErr w:type="gramStart"/>
      <w:r w:rsidR="004E1CF8" w:rsidRPr="003E5D93">
        <w:rPr>
          <w:rStyle w:val="Standard"/>
          <w:sz w:val="18"/>
          <w:szCs w:val="18"/>
          <w:lang w:val="de-DE" w:eastAsia="de-DE"/>
        </w:rPr>
        <w:t>bei</w:t>
      </w:r>
      <w:proofErr w:type="gramEnd"/>
      <w:r w:rsidR="004E1CF8" w:rsidRPr="003E5D93">
        <w:rPr>
          <w:rStyle w:val="Standard"/>
          <w:sz w:val="18"/>
          <w:szCs w:val="18"/>
          <w:lang w:val="de-DE" w:eastAsia="de-DE"/>
        </w:rPr>
        <w:t xml:space="preserve">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2" w:name="Testo86"/>
      <w:r w:rsidRPr="003E5D93">
        <w:rPr>
          <w:sz w:val="18"/>
          <w:szCs w:val="18"/>
          <w:lang w:val="de-DE"/>
        </w:rPr>
        <w:instrText xml:space="preserve"> FORMTEXT </w:instrText>
      </w:r>
      <w:r w:rsidR="00261DC8"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2"/>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3"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7F1673" w:rsidRPr="003E5D93">
        <w:rPr>
          <w:sz w:val="18"/>
          <w:szCs w:val="18"/>
          <w:lang w:val="de-DE"/>
        </w:rPr>
      </w:r>
      <w:r w:rsidRPr="003E5D93">
        <w:rPr>
          <w:sz w:val="18"/>
          <w:szCs w:val="18"/>
          <w:lang w:val="de-DE"/>
        </w:rPr>
        <w:fldChar w:fldCharType="end"/>
      </w:r>
      <w:bookmarkEnd w:id="3"/>
      <w:r w:rsidRPr="003E5D93">
        <w:rPr>
          <w:sz w:val="18"/>
          <w:szCs w:val="18"/>
          <w:lang w:val="de-DE"/>
        </w:rPr>
        <w:tab/>
      </w:r>
      <w:r w:rsidR="000A4CF7" w:rsidRPr="003E5D93">
        <w:rPr>
          <w:sz w:val="18"/>
          <w:szCs w:val="18"/>
          <w:lang w:val="de-DE"/>
        </w:rPr>
        <w:t>(</w:t>
      </w:r>
      <w:proofErr w:type="gramStart"/>
      <w:r w:rsidR="004E1CF8" w:rsidRPr="003E5D93">
        <w:rPr>
          <w:rStyle w:val="Standard"/>
          <w:sz w:val="18"/>
          <w:szCs w:val="18"/>
          <w:lang w:val="de-DE" w:eastAsia="de-DE"/>
        </w:rPr>
        <w:t>bei</w:t>
      </w:r>
      <w:proofErr w:type="gramEnd"/>
      <w:r w:rsidR="004E1CF8" w:rsidRPr="003E5D93">
        <w:rPr>
          <w:rStyle w:val="Standard"/>
          <w:sz w:val="18"/>
          <w:szCs w:val="18"/>
          <w:lang w:val="de-DE" w:eastAsia="de-DE"/>
        </w:rPr>
        <w:t xml:space="preserve">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rStyle w:val="Standard"/>
          <w:b/>
          <w:sz w:val="18"/>
          <w:szCs w:val="18"/>
          <w:lang w:val="de-DE" w:eastAsia="de-DE"/>
        </w:rPr>
      </w:pPr>
      <w:r w:rsidRPr="00CE3F7C">
        <w:rPr>
          <w:rStyle w:val="Standard"/>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rStyle w:val="Standard"/>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rStyle w:val="Standard"/>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rStyle w:val="Standard"/>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rStyle w:val="Standard"/>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r w:rsidRPr="00CE3F7C">
        <w:rPr>
          <w:rStyle w:val="Standard"/>
          <w:b/>
          <w:sz w:val="18"/>
          <w:szCs w:val="18"/>
          <w:lang w:val="de-DE" w:eastAsia="de-DE"/>
        </w:rPr>
        <w:t>UND GIBT</w:t>
      </w:r>
      <w:r w:rsidR="00317373" w:rsidRPr="00CE3F7C">
        <w:rPr>
          <w:rStyle w:val="Standard"/>
          <w:b/>
          <w:sz w:val="18"/>
          <w:szCs w:val="18"/>
          <w:lang w:val="de-DE" w:eastAsia="de-DE"/>
        </w:rPr>
        <w:t xml:space="preserve"> FOLGENDE INHABER VON ÄMTERN SOWIE FOLGENDE AUS DEN ÄMTERN AUSGESCHIEDENEN PERSONEN, DIE IM ART. 80 ABS. 3 GVD 50/2016 VÓRGESEHEN</w:t>
      </w:r>
      <w:r w:rsidRPr="00CE3F7C">
        <w:rPr>
          <w:rStyle w:val="Standard"/>
          <w:b/>
          <w:sz w:val="18"/>
          <w:szCs w:val="18"/>
          <w:lang w:val="de-DE" w:eastAsia="de-DE"/>
        </w:rPr>
        <w:t xml:space="preserve"> </w:t>
      </w:r>
      <w:r w:rsidR="00317373" w:rsidRPr="00CE3F7C">
        <w:rPr>
          <w:rStyle w:val="Standard"/>
          <w:b/>
          <w:sz w:val="18"/>
          <w:szCs w:val="18"/>
          <w:lang w:val="de-DE" w:eastAsia="de-DE"/>
        </w:rPr>
        <w:t>SIND, AN</w:t>
      </w:r>
      <w:r w:rsidR="00317373" w:rsidRPr="00CE3F7C">
        <w:rPr>
          <w:b/>
          <w:bCs/>
          <w:sz w:val="18"/>
          <w:szCs w:val="18"/>
          <w:lang w:val="de-DE"/>
        </w:rPr>
        <w:t xml:space="preserve"> (es wird auf die ANAC - Mitteilung des Präsidenten vom 08.11.2017 verwiesen)</w:t>
      </w:r>
    </w:p>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it-IT"/>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proofErr w:type="spellStart"/>
      <w:r w:rsidRPr="00CE3F7C">
        <w:rPr>
          <w:sz w:val="18"/>
          <w:szCs w:val="18"/>
          <w:lang w:val="de-DE"/>
        </w:rPr>
        <w:t>St.Nr</w:t>
      </w:r>
      <w:proofErr w:type="spellEnd"/>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proofErr w:type="spellStart"/>
      <w:r w:rsidRPr="00CE3F7C">
        <w:rPr>
          <w:sz w:val="18"/>
          <w:szCs w:val="18"/>
          <w:lang w:val="de-DE"/>
        </w:rPr>
        <w:t>St.Nr</w:t>
      </w:r>
      <w:proofErr w:type="spellEnd"/>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it-IT"/>
        </w:rPr>
      </w:pPr>
      <w:r w:rsidRPr="00CE3F7C">
        <w:rPr>
          <w:sz w:val="18"/>
          <w:szCs w:val="18"/>
          <w:lang w:val="it-IT"/>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4"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7F1673" w:rsidRPr="00CE3F7C">
        <w:rPr>
          <w:sz w:val="18"/>
          <w:szCs w:val="18"/>
          <w:lang w:val="de-DE"/>
        </w:rPr>
      </w:r>
      <w:r w:rsidRPr="00CE3F7C">
        <w:rPr>
          <w:sz w:val="18"/>
          <w:szCs w:val="18"/>
          <w:lang w:val="de-DE"/>
        </w:rPr>
        <w:fldChar w:fldCharType="end"/>
      </w:r>
      <w:bookmarkEnd w:id="4"/>
      <w:r w:rsidRPr="00CE3F7C">
        <w:rPr>
          <w:sz w:val="18"/>
          <w:szCs w:val="18"/>
          <w:lang w:val="de-DE"/>
        </w:rPr>
        <w:tab/>
      </w:r>
      <w:proofErr w:type="gramStart"/>
      <w:r w:rsidR="004E1CF8" w:rsidRPr="00CE3F7C">
        <w:rPr>
          <w:rStyle w:val="sche3"/>
          <w:sz w:val="18"/>
          <w:szCs w:val="18"/>
          <w:lang w:val="de-DE" w:eastAsia="de-DE"/>
        </w:rPr>
        <w:t>und</w:t>
      </w:r>
      <w:proofErr w:type="gramEnd"/>
      <w:r w:rsidR="004E1CF8" w:rsidRPr="00CE3F7C">
        <w:rPr>
          <w:rStyle w:val="sche3"/>
          <w:sz w:val="18"/>
          <w:szCs w:val="18"/>
          <w:lang w:val="de-DE" w:eastAsia="de-DE"/>
        </w:rPr>
        <w:t xml:space="preserve"> erklärt, dass</w:t>
      </w:r>
      <w:r w:rsidR="004E1CF8" w:rsidRPr="00CE3F7C">
        <w:rPr>
          <w:rStyle w:val="sche3"/>
          <w:b/>
          <w:sz w:val="18"/>
          <w:szCs w:val="18"/>
          <w:lang w:val="de-DE" w:eastAsia="de-DE"/>
        </w:rPr>
        <w:t xml:space="preserve"> </w:t>
      </w:r>
      <w:r w:rsidR="00562D8B" w:rsidRPr="00CE3F7C">
        <w:rPr>
          <w:b/>
          <w:sz w:val="18"/>
          <w:szCs w:val="18"/>
          <w:lang w:val="de-DE"/>
        </w:rPr>
        <w:t>das erklärende Unternehmen</w:t>
      </w:r>
      <w:r w:rsidR="004E1CF8" w:rsidRPr="00CE3F7C">
        <w:rPr>
          <w:rStyle w:val="sche3"/>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5" w:name="Testo103"/>
      <w:r w:rsidR="00171191" w:rsidRPr="00CE3F7C">
        <w:rPr>
          <w:sz w:val="18"/>
          <w:szCs w:val="18"/>
          <w:lang w:val="de-DE"/>
        </w:rPr>
        <w:instrText xml:space="preserve"> FORMTEXT </w:instrText>
      </w:r>
      <w:r w:rsidR="00377ED9"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5"/>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6"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6"/>
      <w:r w:rsidRPr="00CE3F7C">
        <w:rPr>
          <w:sz w:val="18"/>
          <w:szCs w:val="18"/>
          <w:lang w:val="de-DE"/>
        </w:rPr>
        <w:t xml:space="preserve">, Vorname </w:t>
      </w:r>
      <w:bookmarkStart w:id="7"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7"/>
      <w:r w:rsidRPr="00CE3F7C">
        <w:rPr>
          <w:sz w:val="18"/>
          <w:szCs w:val="18"/>
          <w:lang w:val="de-DE"/>
        </w:rPr>
        <w:t>; Steuernummer</w:t>
      </w:r>
      <w:bookmarkStart w:id="8"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8"/>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9"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9"/>
      <w:r w:rsidR="0003391C" w:rsidRPr="00CE3F7C">
        <w:rPr>
          <w:sz w:val="18"/>
          <w:szCs w:val="18"/>
          <w:lang w:val="de-DE"/>
        </w:rPr>
        <w:t xml:space="preserve"> (</w:t>
      </w:r>
      <w:bookmarkStart w:id="10"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0"/>
      <w:r w:rsidR="0003391C" w:rsidRPr="00CE3F7C">
        <w:rPr>
          <w:sz w:val="18"/>
          <w:szCs w:val="18"/>
          <w:lang w:val="de-DE"/>
        </w:rPr>
        <w:t xml:space="preserve">); Anschrift, usw. </w:t>
      </w:r>
      <w:bookmarkStart w:id="11"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1"/>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2"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 xml:space="preserve">; Telefonnummer </w:t>
      </w:r>
      <w:bookmarkStart w:id="13"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3"/>
      <w:r w:rsidRPr="00CE3F7C">
        <w:rPr>
          <w:sz w:val="18"/>
          <w:szCs w:val="18"/>
          <w:lang w:val="de-DE"/>
        </w:rPr>
        <w:t xml:space="preserve">; Faxnummer </w:t>
      </w:r>
      <w:bookmarkStart w:id="14"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4"/>
      <w:r w:rsidRPr="00CE3F7C">
        <w:rPr>
          <w:sz w:val="18"/>
          <w:szCs w:val="18"/>
          <w:lang w:val="de-DE"/>
        </w:rPr>
        <w:t xml:space="preserve">; PEC: </w:t>
      </w:r>
      <w:bookmarkStart w:id="15"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5"/>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16"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17"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Anmeldungsjahr </w:t>
      </w:r>
      <w:bookmarkStart w:id="18"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p>
    <w:p w:rsidR="0003391C" w:rsidRPr="00CE3F7C" w:rsidRDefault="0003391C" w:rsidP="0003391C">
      <w:pPr>
        <w:pStyle w:val="sche3"/>
        <w:autoSpaceDE/>
        <w:spacing w:line="360" w:lineRule="auto"/>
        <w:rPr>
          <w:sz w:val="18"/>
          <w:szCs w:val="18"/>
          <w:lang w:val="de-DE"/>
        </w:rPr>
      </w:pPr>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lastRenderedPageBreak/>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Style w:val="sche3"/>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rStyle w:val="sche3"/>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rStyle w:val="sche3"/>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rStyle w:val="sche3"/>
          <w:b/>
          <w:i/>
          <w:sz w:val="18"/>
          <w:szCs w:val="18"/>
          <w:lang w:val="de-DE" w:eastAsia="de-DE"/>
        </w:rPr>
        <w:t>ÜBER DIE ERFÜLLUNG DER ALLGEMEINEN ANFORDERUNGEN</w:t>
      </w:r>
      <w:r w:rsidR="00320A8C" w:rsidRPr="00CE3F7C">
        <w:rPr>
          <w:rStyle w:val="sche3"/>
          <w:b/>
          <w:i/>
          <w:sz w:val="18"/>
          <w:szCs w:val="18"/>
          <w:lang w:val="de-DE" w:eastAsia="de-DE"/>
        </w:rPr>
        <w:t xml:space="preserve"> </w:t>
      </w:r>
      <w:r w:rsidRPr="00CE3F7C">
        <w:rPr>
          <w:rStyle w:val="sche3"/>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Style w:val="sche3"/>
          <w:b/>
          <w:i/>
          <w:sz w:val="18"/>
          <w:szCs w:val="18"/>
          <w:lang w:val="de-DE" w:eastAsia="de-DE"/>
        </w:rPr>
      </w:pPr>
      <w:r w:rsidRPr="00CE3F7C">
        <w:rPr>
          <w:rStyle w:val="sche3"/>
          <w:b/>
          <w:i/>
          <w:sz w:val="18"/>
          <w:szCs w:val="18"/>
          <w:lang w:val="de-DE" w:eastAsia="de-DE"/>
        </w:rPr>
        <w:t xml:space="preserve">Gemäß Art. </w:t>
      </w:r>
      <w:r w:rsidR="00320A8C" w:rsidRPr="00CE3F7C">
        <w:rPr>
          <w:rStyle w:val="sche3"/>
          <w:b/>
          <w:i/>
          <w:sz w:val="18"/>
          <w:szCs w:val="18"/>
          <w:lang w:val="de-DE" w:eastAsia="de-DE"/>
        </w:rPr>
        <w:t>8</w:t>
      </w:r>
      <w:r w:rsidRPr="00CE3F7C">
        <w:rPr>
          <w:rStyle w:val="sche3"/>
          <w:b/>
          <w:i/>
          <w:sz w:val="18"/>
          <w:szCs w:val="18"/>
          <w:lang w:val="de-DE" w:eastAsia="de-DE"/>
        </w:rPr>
        <w:t xml:space="preserve">9 </w:t>
      </w:r>
      <w:r w:rsidR="00320A8C" w:rsidRPr="00CE3F7C">
        <w:rPr>
          <w:rStyle w:val="sche3"/>
          <w:b/>
          <w:i/>
          <w:sz w:val="18"/>
          <w:szCs w:val="18"/>
          <w:lang w:val="de-DE" w:eastAsia="de-DE"/>
        </w:rPr>
        <w:t>Absatz 3 GvD 50</w:t>
      </w:r>
      <w:r w:rsidRPr="00CE3F7C">
        <w:rPr>
          <w:rStyle w:val="sche3"/>
          <w:b/>
          <w:i/>
          <w:sz w:val="18"/>
          <w:szCs w:val="18"/>
          <w:lang w:val="de-DE" w:eastAsia="de-DE"/>
        </w:rPr>
        <w:t>/20</w:t>
      </w:r>
      <w:r w:rsidR="00320A8C" w:rsidRPr="00CE3F7C">
        <w:rPr>
          <w:rStyle w:val="sche3"/>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de-DE"/>
        </w:rPr>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19" w:name="_Hlk510079995"/>
      <w:r w:rsidR="008C3C66" w:rsidRPr="00CE3F7C">
        <w:rPr>
          <w:b/>
          <w:sz w:val="18"/>
          <w:szCs w:val="18"/>
          <w:lang w:val="de-DE"/>
        </w:rPr>
        <w:t xml:space="preserve">b-bis), </w:t>
      </w:r>
      <w:bookmarkEnd w:id="19"/>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D60E05">
      <w:pPr>
        <w:tabs>
          <w:tab w:val="left" w:pos="993"/>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de-DE"/>
        </w:rPr>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de-DE"/>
        </w:rPr>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de-DE"/>
        </w:rPr>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de-DE"/>
        </w:rPr>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4117B">
      <w:pPr>
        <w:tabs>
          <w:tab w:val="left" w:pos="993"/>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de-DE"/>
        </w:rPr>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de-DE"/>
        </w:rPr>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0A7845" w:rsidRPr="00CE3F7C" w:rsidRDefault="000A7845" w:rsidP="000A7845">
      <w:pPr>
        <w:tabs>
          <w:tab w:val="left" w:pos="4962"/>
        </w:tabs>
        <w:spacing w:line="360" w:lineRule="auto"/>
        <w:jc w:val="both"/>
        <w:rPr>
          <w:b/>
          <w:bCs/>
          <w:sz w:val="18"/>
          <w:szCs w:val="18"/>
          <w:lang w:val="de-DE"/>
        </w:rPr>
      </w:pPr>
    </w:p>
    <w:p w:rsidR="000A7845" w:rsidRPr="00CE3F7C" w:rsidRDefault="00B20068" w:rsidP="000A7845">
      <w:pPr>
        <w:pStyle w:val="sche3"/>
        <w:tabs>
          <w:tab w:val="left" w:pos="785"/>
        </w:tabs>
        <w:spacing w:line="360" w:lineRule="auto"/>
        <w:rPr>
          <w:bCs/>
          <w:iCs/>
          <w:sz w:val="18"/>
          <w:szCs w:val="18"/>
          <w:u w:val="single"/>
          <w:lang w:val="de-DE"/>
        </w:rPr>
      </w:pPr>
      <w:r w:rsidRPr="00CE3F7C">
        <w:rPr>
          <w:bCs/>
          <w:iCs/>
          <w:sz w:val="18"/>
          <w:szCs w:val="18"/>
          <w:u w:val="single"/>
          <w:lang w:val="de-DE"/>
        </w:rPr>
        <w:t>TEIL</w:t>
      </w:r>
      <w:r w:rsidR="000A7845" w:rsidRPr="00CE3F7C">
        <w:rPr>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proofErr w:type="spellStart"/>
      <w:r w:rsidRPr="00CE3F7C">
        <w:rPr>
          <w:b/>
          <w:bCs/>
          <w:sz w:val="18"/>
          <w:szCs w:val="18"/>
          <w:lang w:val="de-DE" w:eastAsia="de-DE"/>
        </w:rPr>
        <w:t>GvD</w:t>
      </w:r>
      <w:proofErr w:type="spellEnd"/>
      <w:r w:rsidRPr="00CE3F7C">
        <w:rPr>
          <w:b/>
          <w:bCs/>
          <w:sz w:val="18"/>
          <w:szCs w:val="18"/>
          <w:lang w:val="de-DE" w:eastAsia="de-DE"/>
        </w:rPr>
        <w:t xml:space="preserve"> Nr. 50/2016 und/oder schwerwiegende berufliche Verfehlungen gemäß Art. 80, Abs. 5, Buchstabe c), </w:t>
      </w:r>
      <w:proofErr w:type="spellStart"/>
      <w:r w:rsidRPr="00CE3F7C">
        <w:rPr>
          <w:b/>
          <w:bCs/>
          <w:sz w:val="18"/>
          <w:szCs w:val="18"/>
          <w:lang w:val="de-DE" w:eastAsia="de-DE"/>
        </w:rPr>
        <w:t>G.v.D</w:t>
      </w:r>
      <w:proofErr w:type="spellEnd"/>
      <w:r w:rsidRPr="00CE3F7C">
        <w:rPr>
          <w:b/>
          <w:bCs/>
          <w:sz w:val="18"/>
          <w:szCs w:val="18"/>
          <w:lang w:val="de-DE" w:eastAsia="de-DE"/>
        </w:rPr>
        <w:t>.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lastRenderedPageBreak/>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CE3F7C">
        <w:rPr>
          <w:bCs/>
          <w:sz w:val="18"/>
          <w:szCs w:val="18"/>
          <w:lang w:val="de-DE" w:eastAsia="de-DE"/>
        </w:rPr>
        <w:t>Falls JA,</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proofErr w:type="gramStart"/>
      <w:r w:rsidRPr="00CE3F7C">
        <w:rPr>
          <w:bCs/>
          <w:sz w:val="18"/>
          <w:szCs w:val="18"/>
          <w:lang w:val="de-DE" w:eastAsia="de-DE"/>
        </w:rPr>
        <w:t>den</w:t>
      </w:r>
      <w:proofErr w:type="gramEnd"/>
      <w:r w:rsidRPr="00CE3F7C">
        <w:rPr>
          <w:bCs/>
          <w:sz w:val="18"/>
          <w:szCs w:val="18"/>
          <w:lang w:val="de-DE" w:eastAsia="de-DE"/>
        </w:rPr>
        <w:t xml:space="preserve">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proofErr w:type="gramStart"/>
      <w:r w:rsidRPr="00CE3F7C">
        <w:rPr>
          <w:rFonts w:cs="EUAlbertina"/>
          <w:color w:val="000000"/>
          <w:sz w:val="18"/>
          <w:szCs w:val="18"/>
          <w:lang w:val="de-DE"/>
        </w:rPr>
        <w:t>sich</w:t>
      </w:r>
      <w:proofErr w:type="gramEnd"/>
      <w:r w:rsidRPr="00CE3F7C">
        <w:rPr>
          <w:rFonts w:cs="EUAlbertina"/>
          <w:color w:val="000000"/>
          <w:sz w:val="18"/>
          <w:szCs w:val="18"/>
          <w:lang w:val="de-DE"/>
        </w:rPr>
        <w:t xml:space="preserve">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Cs/>
          <w:sz w:val="18"/>
          <w:szCs w:val="18"/>
          <w:lang w:val="de-DE" w:eastAsia="de-DE"/>
        </w:rPr>
        <w:t xml:space="preserve">2) </w:t>
      </w:r>
      <w:proofErr w:type="gramStart"/>
      <w:r w:rsidRPr="00CE3F7C">
        <w:rPr>
          <w:bCs/>
          <w:sz w:val="18"/>
          <w:szCs w:val="18"/>
          <w:lang w:val="de-DE" w:eastAsia="de-DE"/>
        </w:rPr>
        <w:t>hat</w:t>
      </w:r>
      <w:proofErr w:type="gramEnd"/>
      <w:r w:rsidRPr="00CE3F7C">
        <w:rPr>
          <w:bCs/>
          <w:sz w:val="18"/>
          <w:szCs w:val="18"/>
          <w:lang w:val="de-DE" w:eastAsia="de-DE"/>
        </w:rPr>
        <w:t xml:space="preserve">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Pr="00CE3F7C">
        <w:rPr>
          <w:sz w:val="18"/>
          <w:szCs w:val="18"/>
          <w:lang w:val="it-IT"/>
        </w:rPr>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0" w:name="_Hlk505699713"/>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Pr="00CE3F7C">
        <w:rPr>
          <w:b/>
          <w:bCs/>
          <w:sz w:val="18"/>
          <w:szCs w:val="18"/>
          <w:lang w:val="de-DE" w:eastAsia="de-DE"/>
        </w:rPr>
      </w:r>
      <w:r w:rsidRPr="00CE3F7C">
        <w:rPr>
          <w:b/>
          <w:bCs/>
          <w:sz w:val="18"/>
          <w:szCs w:val="18"/>
          <w:lang w:val="de-DE" w:eastAsia="de-DE"/>
        </w:rPr>
        <w:fldChar w:fldCharType="end"/>
      </w:r>
      <w:bookmarkEnd w:id="20"/>
      <w:r w:rsidRPr="00CE3F7C">
        <w:rPr>
          <w:b/>
          <w:bCs/>
          <w:sz w:val="18"/>
          <w:szCs w:val="18"/>
          <w:lang w:val="de-DE" w:eastAsia="de-DE"/>
        </w:rPr>
        <w:tab/>
      </w:r>
      <w:proofErr w:type="gramStart"/>
      <w:r w:rsidRPr="00CE3F7C">
        <w:rPr>
          <w:bCs/>
          <w:sz w:val="18"/>
          <w:szCs w:val="18"/>
          <w:lang w:val="de-DE"/>
        </w:rPr>
        <w:t>sich</w:t>
      </w:r>
      <w:proofErr w:type="gramEnd"/>
      <w:r w:rsidRPr="00CE3F7C">
        <w:rPr>
          <w:bCs/>
          <w:sz w:val="18"/>
          <w:szCs w:val="18"/>
          <w:lang w:val="de-DE"/>
        </w:rPr>
        <w:t xml:space="preserve">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CE3F7C" w:rsidRDefault="004C4C15" w:rsidP="002565B9">
      <w:pPr>
        <w:pStyle w:val="Listenabsatz"/>
        <w:spacing w:line="360" w:lineRule="auto"/>
        <w:ind w:left="0" w:right="108"/>
        <w:jc w:val="both"/>
        <w:rPr>
          <w:b/>
          <w:u w:val="single"/>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Pr="00CE3F7C">
        <w:rPr>
          <w:b/>
          <w:bCs/>
          <w:sz w:val="18"/>
          <w:szCs w:val="18"/>
          <w:lang w:val="de-DE" w:eastAsia="de-DE"/>
        </w:rPr>
      </w:r>
      <w:r w:rsidRPr="00CE3F7C">
        <w:rPr>
          <w:b/>
          <w:bCs/>
          <w:sz w:val="18"/>
          <w:szCs w:val="18"/>
          <w:lang w:val="de-DE" w:eastAsia="de-DE"/>
        </w:rPr>
        <w:fldChar w:fldCharType="end"/>
      </w:r>
      <w:r w:rsidRPr="00CE3F7C">
        <w:rPr>
          <w:b/>
          <w:bCs/>
          <w:sz w:val="18"/>
          <w:szCs w:val="18"/>
          <w:lang w:val="de-DE" w:eastAsia="de-DE"/>
        </w:rPr>
        <w:t xml:space="preserve">  </w:t>
      </w:r>
      <w:proofErr w:type="gramStart"/>
      <w:r w:rsidRPr="00CE3F7C">
        <w:rPr>
          <w:b/>
          <w:u w:val="single"/>
          <w:lang w:val="de-DE"/>
        </w:rPr>
        <w:t>falls</w:t>
      </w:r>
      <w:proofErr w:type="gramEnd"/>
      <w:r w:rsidRPr="00CE3F7C">
        <w:rPr>
          <w:b/>
          <w:u w:val="single"/>
          <w:lang w:val="de-DE"/>
        </w:rPr>
        <w:t xml:space="preserve"> zutreffend, gemäß Gesetz 190/2012 im Verzeichnis der antimafiageprüften Firmen (sog. White </w:t>
      </w:r>
      <w:proofErr w:type="spellStart"/>
      <w:r w:rsidRPr="00CE3F7C">
        <w:rPr>
          <w:b/>
          <w:u w:val="single"/>
          <w:lang w:val="de-DE"/>
        </w:rPr>
        <w:t>list</w:t>
      </w:r>
      <w:proofErr w:type="spellEnd"/>
      <w:r w:rsidRPr="00CE3F7C">
        <w:rPr>
          <w:b/>
          <w:u w:val="single"/>
          <w:lang w:val="de-DE"/>
        </w:rPr>
        <w:t>), eingetragen zu sein oder das Ansuchen um Eintragung in genanntes Verzeichnis gestellt zu haben;</w:t>
      </w:r>
    </w:p>
    <w:p w:rsidR="00B20068" w:rsidRPr="00CE3F7C" w:rsidRDefault="00B20068"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Pr="00CE3F7C"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Style w:val="sche3"/>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rStyle w:val="sche3"/>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rStyle w:val="sche3"/>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rStyle w:val="sche3"/>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Style w:val="sche3"/>
          <w:b/>
          <w:i/>
          <w:sz w:val="18"/>
          <w:szCs w:val="18"/>
          <w:lang w:val="de-DE" w:eastAsia="de-DE"/>
        </w:rPr>
      </w:pPr>
      <w:r w:rsidRPr="00CE3F7C">
        <w:rPr>
          <w:rStyle w:val="sche3"/>
          <w:b/>
          <w:i/>
          <w:sz w:val="18"/>
          <w:szCs w:val="18"/>
          <w:lang w:val="de-DE" w:eastAsia="de-DE"/>
        </w:rPr>
        <w:t xml:space="preserve">Gemäß Art. </w:t>
      </w:r>
      <w:r w:rsidR="00B11731" w:rsidRPr="00CE3F7C">
        <w:rPr>
          <w:rStyle w:val="sche3"/>
          <w:b/>
          <w:i/>
          <w:sz w:val="18"/>
          <w:szCs w:val="18"/>
          <w:lang w:val="de-DE" w:eastAsia="de-DE"/>
        </w:rPr>
        <w:t>89</w:t>
      </w:r>
      <w:r w:rsidRPr="00CE3F7C">
        <w:rPr>
          <w:rStyle w:val="sche3"/>
          <w:b/>
          <w:i/>
          <w:sz w:val="18"/>
          <w:szCs w:val="18"/>
          <w:lang w:val="de-DE" w:eastAsia="de-DE"/>
        </w:rPr>
        <w:t xml:space="preserve"> Abs. </w:t>
      </w:r>
      <w:r w:rsidR="00B11731" w:rsidRPr="00CE3F7C">
        <w:rPr>
          <w:rStyle w:val="sche3"/>
          <w:b/>
          <w:i/>
          <w:sz w:val="18"/>
          <w:szCs w:val="18"/>
          <w:lang w:val="de-DE" w:eastAsia="de-DE"/>
        </w:rPr>
        <w:t>1</w:t>
      </w:r>
      <w:r w:rsidRPr="00CE3F7C">
        <w:rPr>
          <w:rStyle w:val="sche3"/>
          <w:b/>
          <w:i/>
          <w:sz w:val="18"/>
          <w:szCs w:val="18"/>
          <w:lang w:val="de-DE" w:eastAsia="de-DE"/>
        </w:rPr>
        <w:t xml:space="preserve"> GvD </w:t>
      </w:r>
      <w:r w:rsidR="00B11731" w:rsidRPr="00CE3F7C">
        <w:rPr>
          <w:rStyle w:val="sche3"/>
          <w:b/>
          <w:i/>
          <w:sz w:val="18"/>
          <w:szCs w:val="18"/>
          <w:lang w:val="de-DE" w:eastAsia="de-DE"/>
        </w:rPr>
        <w:t>50</w:t>
      </w:r>
      <w:r w:rsidRPr="00CE3F7C">
        <w:rPr>
          <w:rStyle w:val="sche3"/>
          <w:b/>
          <w:i/>
          <w:sz w:val="18"/>
          <w:szCs w:val="18"/>
          <w:lang w:val="de-DE" w:eastAsia="de-DE"/>
        </w:rPr>
        <w:t>/20</w:t>
      </w:r>
      <w:r w:rsidR="00B11731" w:rsidRPr="00CE3F7C">
        <w:rPr>
          <w:rStyle w:val="sche3"/>
          <w:b/>
          <w:i/>
          <w:sz w:val="18"/>
          <w:szCs w:val="18"/>
          <w:lang w:val="de-DE" w:eastAsia="de-DE"/>
        </w:rPr>
        <w:t>1</w:t>
      </w:r>
      <w:r w:rsidRPr="00CE3F7C">
        <w:rPr>
          <w:rStyle w:val="sche3"/>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rStyle w:val="sche3"/>
          <w:b/>
          <w:sz w:val="18"/>
          <w:szCs w:val="18"/>
          <w:lang w:val="de-DE" w:eastAsia="de-DE"/>
        </w:rPr>
      </w:pPr>
      <w:r w:rsidRPr="00CE3F7C">
        <w:rPr>
          <w:rStyle w:val="sche3"/>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r w:rsidRPr="00CE3F7C">
        <w:rPr>
          <w:rStyle w:val="Standard"/>
          <w:sz w:val="18"/>
          <w:szCs w:val="18"/>
          <w:lang w:val="de-DE" w:eastAsia="de-DE"/>
        </w:rPr>
        <w:t>-</w:t>
      </w:r>
      <w:r w:rsidR="00AA22F8" w:rsidRPr="00CE3F7C">
        <w:rPr>
          <w:rStyle w:val="Standard"/>
          <w:sz w:val="18"/>
          <w:szCs w:val="18"/>
          <w:lang w:val="de-DE" w:eastAsia="de-DE"/>
        </w:rPr>
        <w:tab/>
      </w:r>
      <w:r w:rsidR="0088050A" w:rsidRPr="00CE3F7C">
        <w:rPr>
          <w:rStyle w:val="Standard"/>
          <w:sz w:val="18"/>
          <w:szCs w:val="18"/>
          <w:lang w:val="de-DE" w:eastAsia="de-DE"/>
        </w:rPr>
        <w:t xml:space="preserve">dass er/sie im Sinne des </w:t>
      </w:r>
      <w:r w:rsidRPr="00CE3F7C">
        <w:rPr>
          <w:rStyle w:val="Standard"/>
          <w:sz w:val="18"/>
          <w:szCs w:val="18"/>
          <w:lang w:val="de-DE" w:eastAsia="de-DE"/>
        </w:rPr>
        <w:t xml:space="preserve">Art. </w:t>
      </w:r>
      <w:r w:rsidR="00B11731" w:rsidRPr="00CE3F7C">
        <w:rPr>
          <w:rStyle w:val="Standard"/>
          <w:sz w:val="18"/>
          <w:szCs w:val="18"/>
          <w:lang w:val="de-DE" w:eastAsia="de-DE"/>
        </w:rPr>
        <w:t>8</w:t>
      </w:r>
      <w:r w:rsidRPr="00CE3F7C">
        <w:rPr>
          <w:rStyle w:val="Standard"/>
          <w:sz w:val="18"/>
          <w:szCs w:val="18"/>
          <w:lang w:val="de-DE" w:eastAsia="de-DE"/>
        </w:rPr>
        <w:t xml:space="preserve">9 Abs. </w:t>
      </w:r>
      <w:r w:rsidR="00B11731" w:rsidRPr="00CE3F7C">
        <w:rPr>
          <w:rStyle w:val="Standard"/>
          <w:sz w:val="18"/>
          <w:szCs w:val="18"/>
          <w:lang w:val="de-DE" w:eastAsia="de-DE"/>
        </w:rPr>
        <w:t>1</w:t>
      </w:r>
      <w:r w:rsidRPr="00CE3F7C">
        <w:rPr>
          <w:rStyle w:val="Standard"/>
          <w:sz w:val="18"/>
          <w:szCs w:val="18"/>
          <w:lang w:val="de-DE" w:eastAsia="de-DE"/>
        </w:rPr>
        <w:t xml:space="preserve"> G</w:t>
      </w:r>
      <w:r w:rsidR="00B11731" w:rsidRPr="00CE3F7C">
        <w:rPr>
          <w:rStyle w:val="Standard"/>
          <w:sz w:val="18"/>
          <w:szCs w:val="18"/>
          <w:lang w:val="de-DE" w:eastAsia="de-DE"/>
        </w:rPr>
        <w:t>v</w:t>
      </w:r>
      <w:r w:rsidRPr="00CE3F7C">
        <w:rPr>
          <w:rStyle w:val="Standard"/>
          <w:sz w:val="18"/>
          <w:szCs w:val="18"/>
          <w:lang w:val="de-DE" w:eastAsia="de-DE"/>
        </w:rPr>
        <w:t xml:space="preserve">D </w:t>
      </w:r>
      <w:r w:rsidR="00B11731" w:rsidRPr="00CE3F7C">
        <w:rPr>
          <w:rStyle w:val="Standard"/>
          <w:sz w:val="18"/>
          <w:szCs w:val="18"/>
          <w:lang w:val="de-DE" w:eastAsia="de-DE"/>
        </w:rPr>
        <w:t>50</w:t>
      </w:r>
      <w:r w:rsidRPr="00CE3F7C">
        <w:rPr>
          <w:rStyle w:val="Standard"/>
          <w:sz w:val="18"/>
          <w:szCs w:val="18"/>
          <w:lang w:val="de-DE" w:eastAsia="de-DE"/>
        </w:rPr>
        <w:t>/</w:t>
      </w:r>
      <w:r w:rsidR="00B11731" w:rsidRPr="00CE3F7C">
        <w:rPr>
          <w:rStyle w:val="Standard"/>
          <w:sz w:val="18"/>
          <w:szCs w:val="18"/>
          <w:lang w:val="de-DE" w:eastAsia="de-DE"/>
        </w:rPr>
        <w:t>201</w:t>
      </w:r>
      <w:r w:rsidRPr="00CE3F7C">
        <w:rPr>
          <w:rStyle w:val="Standard"/>
          <w:sz w:val="18"/>
          <w:szCs w:val="18"/>
          <w:lang w:val="de-DE" w:eastAsia="de-DE"/>
        </w:rPr>
        <w:t xml:space="preserve">6 die </w:t>
      </w:r>
      <w:r w:rsidR="00E90A0A" w:rsidRPr="00CE3F7C">
        <w:rPr>
          <w:rStyle w:val="Standard"/>
          <w:sz w:val="18"/>
          <w:szCs w:val="18"/>
          <w:lang w:val="de-DE" w:eastAsia="de-DE"/>
        </w:rPr>
        <w:t xml:space="preserve">wirtschaftlichen, finanziellen, </w:t>
      </w:r>
      <w:r w:rsidRPr="00CE3F7C">
        <w:rPr>
          <w:rStyle w:val="Standard"/>
          <w:sz w:val="18"/>
          <w:szCs w:val="18"/>
          <w:lang w:val="de-DE" w:eastAsia="de-DE"/>
        </w:rPr>
        <w:t xml:space="preserve">technischen </w:t>
      </w:r>
      <w:r w:rsidR="00E90A0A" w:rsidRPr="00CE3F7C">
        <w:rPr>
          <w:rStyle w:val="Standard"/>
          <w:sz w:val="18"/>
          <w:szCs w:val="18"/>
          <w:lang w:val="de-DE" w:eastAsia="de-DE"/>
        </w:rPr>
        <w:t xml:space="preserve">und beruflichen Anforderungen </w:t>
      </w:r>
      <w:r w:rsidR="0088050A" w:rsidRPr="00CE3F7C">
        <w:rPr>
          <w:rStyle w:val="Standard"/>
          <w:sz w:val="18"/>
          <w:szCs w:val="18"/>
          <w:lang w:val="de-DE" w:eastAsia="de-DE"/>
        </w:rPr>
        <w:t xml:space="preserve">des Art. 83 Abs. 1 GvD 50/2016 </w:t>
      </w:r>
      <w:r w:rsidR="00E90A0A" w:rsidRPr="00CE3F7C">
        <w:rPr>
          <w:rStyle w:val="Standard"/>
          <w:sz w:val="18"/>
          <w:szCs w:val="18"/>
          <w:lang w:val="de-DE" w:eastAsia="de-DE"/>
        </w:rPr>
        <w:t xml:space="preserve">erfüllt, sowie über die qualifizierenden Voraussetzungen </w:t>
      </w:r>
      <w:r w:rsidR="0088050A" w:rsidRPr="00CE3F7C">
        <w:rPr>
          <w:rStyle w:val="Standard"/>
          <w:sz w:val="18"/>
          <w:szCs w:val="18"/>
          <w:lang w:val="de-DE" w:eastAsia="de-DE"/>
        </w:rPr>
        <w:t>des</w:t>
      </w:r>
      <w:r w:rsidR="00E90A0A" w:rsidRPr="00CE3F7C">
        <w:rPr>
          <w:rStyle w:val="Standard"/>
          <w:sz w:val="18"/>
          <w:szCs w:val="18"/>
          <w:lang w:val="de-DE" w:eastAsia="de-DE"/>
        </w:rPr>
        <w:t xml:space="preserve"> Art. 84 GvD 50/2016 verfügt</w:t>
      </w:r>
      <w:r w:rsidR="0088050A" w:rsidRPr="00CE3F7C">
        <w:rPr>
          <w:rStyle w:val="Standard"/>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rStyle w:val="Standard"/>
          <w:sz w:val="18"/>
          <w:szCs w:val="18"/>
          <w:lang w:val="de-DE" w:eastAsia="de-DE"/>
        </w:rPr>
      </w:pPr>
      <w:r w:rsidRPr="00CE3F7C">
        <w:rPr>
          <w:rStyle w:val="Standard"/>
          <w:sz w:val="18"/>
          <w:szCs w:val="18"/>
          <w:lang w:val="de-DE" w:eastAsia="de-DE"/>
        </w:rPr>
        <w:t>-</w:t>
      </w:r>
      <w:r w:rsidR="00AA22F8" w:rsidRPr="00CE3F7C">
        <w:rPr>
          <w:rStyle w:val="Standard"/>
          <w:sz w:val="18"/>
          <w:szCs w:val="18"/>
          <w:lang w:val="de-DE" w:eastAsia="de-DE"/>
        </w:rPr>
        <w:tab/>
      </w:r>
      <w:r w:rsidRPr="00CE3F7C">
        <w:rPr>
          <w:rStyle w:val="Standard"/>
          <w:sz w:val="18"/>
          <w:szCs w:val="18"/>
          <w:lang w:val="de-DE" w:eastAsia="de-DE"/>
        </w:rPr>
        <w:t xml:space="preserve">dass er/sie im Sinne </w:t>
      </w:r>
      <w:r w:rsidR="0088050A" w:rsidRPr="00CE3F7C">
        <w:rPr>
          <w:rStyle w:val="Standard"/>
          <w:sz w:val="18"/>
          <w:szCs w:val="18"/>
          <w:lang w:val="de-DE" w:eastAsia="de-DE"/>
        </w:rPr>
        <w:t xml:space="preserve">des </w:t>
      </w:r>
      <w:r w:rsidRPr="00CE3F7C">
        <w:rPr>
          <w:rStyle w:val="Standard"/>
          <w:sz w:val="18"/>
          <w:szCs w:val="18"/>
          <w:lang w:val="de-DE" w:eastAsia="de-DE"/>
        </w:rPr>
        <w:t xml:space="preserve">Art. </w:t>
      </w:r>
      <w:r w:rsidR="005E14C5" w:rsidRPr="00CE3F7C">
        <w:rPr>
          <w:rStyle w:val="Standard"/>
          <w:sz w:val="18"/>
          <w:szCs w:val="18"/>
          <w:lang w:val="de-DE" w:eastAsia="de-DE"/>
        </w:rPr>
        <w:t>8</w:t>
      </w:r>
      <w:r w:rsidRPr="00CE3F7C">
        <w:rPr>
          <w:rStyle w:val="Standard"/>
          <w:sz w:val="18"/>
          <w:szCs w:val="18"/>
          <w:lang w:val="de-DE" w:eastAsia="de-DE"/>
        </w:rPr>
        <w:t xml:space="preserve">9 Abs. </w:t>
      </w:r>
      <w:r w:rsidR="005E14C5" w:rsidRPr="00CE3F7C">
        <w:rPr>
          <w:rStyle w:val="Standard"/>
          <w:sz w:val="18"/>
          <w:szCs w:val="18"/>
          <w:lang w:val="de-DE" w:eastAsia="de-DE"/>
        </w:rPr>
        <w:t>7</w:t>
      </w:r>
      <w:r w:rsidRPr="00CE3F7C">
        <w:rPr>
          <w:rStyle w:val="Standard"/>
          <w:sz w:val="18"/>
          <w:szCs w:val="18"/>
          <w:lang w:val="de-DE" w:eastAsia="de-DE"/>
        </w:rPr>
        <w:t xml:space="preserve"> G</w:t>
      </w:r>
      <w:r w:rsidR="005E14C5" w:rsidRPr="00CE3F7C">
        <w:rPr>
          <w:rStyle w:val="Standard"/>
          <w:sz w:val="18"/>
          <w:szCs w:val="18"/>
          <w:lang w:val="de-DE" w:eastAsia="de-DE"/>
        </w:rPr>
        <w:t>v</w:t>
      </w:r>
      <w:r w:rsidRPr="00CE3F7C">
        <w:rPr>
          <w:rStyle w:val="Standard"/>
          <w:sz w:val="18"/>
          <w:szCs w:val="18"/>
          <w:lang w:val="de-DE" w:eastAsia="de-DE"/>
        </w:rPr>
        <w:t xml:space="preserve">D </w:t>
      </w:r>
      <w:r w:rsidR="005E14C5" w:rsidRPr="00CE3F7C">
        <w:rPr>
          <w:rStyle w:val="Standard"/>
          <w:sz w:val="18"/>
          <w:szCs w:val="18"/>
          <w:lang w:val="de-DE" w:eastAsia="de-DE"/>
        </w:rPr>
        <w:t>50</w:t>
      </w:r>
      <w:r w:rsidRPr="00CE3F7C">
        <w:rPr>
          <w:rStyle w:val="Standard"/>
          <w:sz w:val="18"/>
          <w:szCs w:val="18"/>
          <w:lang w:val="de-DE" w:eastAsia="de-DE"/>
        </w:rPr>
        <w:t>/</w:t>
      </w:r>
      <w:r w:rsidR="005E14C5" w:rsidRPr="00CE3F7C">
        <w:rPr>
          <w:rStyle w:val="Standard"/>
          <w:sz w:val="18"/>
          <w:szCs w:val="18"/>
          <w:lang w:val="de-DE" w:eastAsia="de-DE"/>
        </w:rPr>
        <w:t>201</w:t>
      </w:r>
      <w:r w:rsidRPr="00CE3F7C">
        <w:rPr>
          <w:rStyle w:val="Standard"/>
          <w:sz w:val="18"/>
          <w:szCs w:val="18"/>
          <w:lang w:val="de-DE" w:eastAsia="de-DE"/>
        </w:rPr>
        <w:t>6 weder für sich selbst noch als Mi</w:t>
      </w:r>
      <w:r w:rsidR="00575AC3" w:rsidRPr="00CE3F7C">
        <w:rPr>
          <w:rStyle w:val="Standard"/>
          <w:sz w:val="18"/>
          <w:szCs w:val="18"/>
          <w:lang w:val="de-DE" w:eastAsia="de-DE"/>
        </w:rPr>
        <w:t xml:space="preserve">tglied einer Bietergemeinschaft </w:t>
      </w:r>
      <w:r w:rsidRPr="00CE3F7C">
        <w:rPr>
          <w:rStyle w:val="Standard"/>
          <w:sz w:val="18"/>
          <w:szCs w:val="18"/>
          <w:lang w:val="de-DE" w:eastAsia="de-DE"/>
        </w:rPr>
        <w:t xml:space="preserve">oder eines Konsortiums im Sinne von Art. </w:t>
      </w:r>
      <w:r w:rsidR="005E14C5" w:rsidRPr="00CE3F7C">
        <w:rPr>
          <w:rStyle w:val="Standard"/>
          <w:sz w:val="18"/>
          <w:szCs w:val="18"/>
          <w:lang w:val="de-DE" w:eastAsia="de-DE"/>
        </w:rPr>
        <w:t>45</w:t>
      </w:r>
      <w:r w:rsidRPr="00CE3F7C">
        <w:rPr>
          <w:rStyle w:val="Standard"/>
          <w:sz w:val="18"/>
          <w:szCs w:val="18"/>
          <w:lang w:val="de-DE" w:eastAsia="de-DE"/>
        </w:rPr>
        <w:t>, G</w:t>
      </w:r>
      <w:r w:rsidR="005E14C5" w:rsidRPr="00CE3F7C">
        <w:rPr>
          <w:rStyle w:val="Standard"/>
          <w:sz w:val="18"/>
          <w:szCs w:val="18"/>
          <w:lang w:val="de-DE" w:eastAsia="de-DE"/>
        </w:rPr>
        <w:t>v</w:t>
      </w:r>
      <w:r w:rsidRPr="00CE3F7C">
        <w:rPr>
          <w:rStyle w:val="Standard"/>
          <w:sz w:val="18"/>
          <w:szCs w:val="18"/>
          <w:lang w:val="de-DE" w:eastAsia="de-DE"/>
        </w:rPr>
        <w:t xml:space="preserve">D </w:t>
      </w:r>
      <w:r w:rsidR="005E14C5" w:rsidRPr="00CE3F7C">
        <w:rPr>
          <w:rStyle w:val="Standard"/>
          <w:sz w:val="18"/>
          <w:szCs w:val="18"/>
          <w:lang w:val="de-DE" w:eastAsia="de-DE"/>
        </w:rPr>
        <w:t>50</w:t>
      </w:r>
      <w:r w:rsidRPr="00CE3F7C">
        <w:rPr>
          <w:rStyle w:val="Standard"/>
          <w:sz w:val="18"/>
          <w:szCs w:val="18"/>
          <w:lang w:val="de-DE" w:eastAsia="de-DE"/>
        </w:rPr>
        <w:t>/</w:t>
      </w:r>
      <w:r w:rsidR="005E14C5" w:rsidRPr="00CE3F7C">
        <w:rPr>
          <w:rStyle w:val="Standard"/>
          <w:sz w:val="18"/>
          <w:szCs w:val="18"/>
          <w:lang w:val="de-DE" w:eastAsia="de-DE"/>
        </w:rPr>
        <w:t>201</w:t>
      </w:r>
      <w:r w:rsidR="006E7E33" w:rsidRPr="00CE3F7C">
        <w:rPr>
          <w:rStyle w:val="Standard"/>
          <w:sz w:val="18"/>
          <w:szCs w:val="18"/>
          <w:lang w:val="de-DE" w:eastAsia="de-DE"/>
        </w:rPr>
        <w:t>6 teilnimmt</w:t>
      </w:r>
      <w:r w:rsidR="00575AC3" w:rsidRPr="00CE3F7C">
        <w:rPr>
          <w:rStyle w:val="Standard"/>
          <w:sz w:val="18"/>
          <w:szCs w:val="18"/>
          <w:lang w:val="de-DE" w:eastAsia="de-DE"/>
        </w:rPr>
        <w:t>;</w:t>
      </w:r>
    </w:p>
    <w:p w:rsidR="00575AC3" w:rsidRPr="00CE3F7C" w:rsidRDefault="00575AC3" w:rsidP="00575AC3">
      <w:pPr>
        <w:spacing w:line="360" w:lineRule="auto"/>
        <w:ind w:left="567" w:hanging="283"/>
        <w:jc w:val="both"/>
        <w:rPr>
          <w:rStyle w:val="Standard"/>
          <w:sz w:val="18"/>
          <w:szCs w:val="18"/>
          <w:lang w:val="de-DE" w:eastAsia="de-DE"/>
        </w:rPr>
      </w:pPr>
      <w:r w:rsidRPr="00CE3F7C">
        <w:rPr>
          <w:rStyle w:val="Standard"/>
          <w:sz w:val="18"/>
          <w:szCs w:val="18"/>
          <w:lang w:val="de-DE" w:eastAsia="de-DE"/>
        </w:rPr>
        <w:fldChar w:fldCharType="begin">
          <w:ffData>
            <w:name w:val="Controllo140"/>
            <w:enabled/>
            <w:calcOnExit w:val="0"/>
            <w:checkBox>
              <w:sizeAuto/>
              <w:default w:val="0"/>
            </w:checkBox>
          </w:ffData>
        </w:fldChar>
      </w:r>
      <w:r w:rsidRPr="00CE3F7C">
        <w:rPr>
          <w:rStyle w:val="Standard"/>
          <w:sz w:val="18"/>
          <w:szCs w:val="18"/>
          <w:lang w:val="de-DE" w:eastAsia="de-DE"/>
        </w:rPr>
        <w:instrText xml:space="preserve"> FORMCHECKBOX </w:instrText>
      </w:r>
      <w:r w:rsidRPr="00CE3F7C">
        <w:rPr>
          <w:rStyle w:val="Standard"/>
          <w:sz w:val="18"/>
          <w:szCs w:val="18"/>
          <w:lang w:val="de-DE" w:eastAsia="de-DE"/>
        </w:rPr>
      </w:r>
      <w:r w:rsidRPr="00CE3F7C">
        <w:rPr>
          <w:rStyle w:val="Standard"/>
          <w:sz w:val="18"/>
          <w:szCs w:val="18"/>
          <w:lang w:val="de-DE" w:eastAsia="de-DE"/>
        </w:rPr>
        <w:fldChar w:fldCharType="end"/>
      </w:r>
      <w:r w:rsidRPr="00CE3F7C">
        <w:rPr>
          <w:rStyle w:val="Standard"/>
          <w:sz w:val="18"/>
          <w:szCs w:val="18"/>
          <w:lang w:val="de-DE" w:eastAsia="de-DE"/>
        </w:rPr>
        <w:t xml:space="preserve"> außer de</w:t>
      </w:r>
      <w:r w:rsidR="003E7269" w:rsidRPr="00CE3F7C">
        <w:rPr>
          <w:rStyle w:val="Standard"/>
          <w:sz w:val="18"/>
          <w:szCs w:val="18"/>
          <w:lang w:val="de-DE" w:eastAsia="de-DE"/>
        </w:rPr>
        <w:t>m</w:t>
      </w:r>
      <w:r w:rsidRPr="00CE3F7C">
        <w:rPr>
          <w:rStyle w:val="Standard"/>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rStyle w:val="Standard"/>
          <w:sz w:val="18"/>
          <w:szCs w:val="18"/>
          <w:lang w:val="de-DE" w:eastAsia="de-DE"/>
        </w:rPr>
      </w:pPr>
    </w:p>
    <w:p w:rsidR="006E5531" w:rsidRPr="00CE3F7C" w:rsidRDefault="004E1CF8" w:rsidP="00AA22F8">
      <w:pPr>
        <w:spacing w:line="360" w:lineRule="auto"/>
        <w:ind w:left="284" w:hanging="284"/>
        <w:jc w:val="both"/>
        <w:rPr>
          <w:rStyle w:val="Standard"/>
          <w:sz w:val="18"/>
          <w:szCs w:val="18"/>
          <w:lang w:val="de-DE" w:eastAsia="de-DE"/>
        </w:rPr>
      </w:pPr>
      <w:r w:rsidRPr="00CE3F7C">
        <w:rPr>
          <w:rStyle w:val="Standard"/>
          <w:sz w:val="18"/>
          <w:szCs w:val="18"/>
          <w:lang w:val="de-DE" w:eastAsia="de-DE"/>
        </w:rPr>
        <w:t>-</w:t>
      </w:r>
      <w:r w:rsidR="00AA22F8" w:rsidRPr="00CE3F7C">
        <w:rPr>
          <w:rStyle w:val="Standard"/>
          <w:sz w:val="18"/>
          <w:szCs w:val="18"/>
          <w:lang w:val="de-DE" w:eastAsia="de-DE"/>
        </w:rPr>
        <w:tab/>
      </w:r>
      <w:proofErr w:type="gramStart"/>
      <w:r w:rsidRPr="00CE3F7C">
        <w:rPr>
          <w:rStyle w:val="Standard"/>
          <w:sz w:val="18"/>
          <w:szCs w:val="18"/>
          <w:lang w:val="de-DE" w:eastAsia="de-DE"/>
        </w:rPr>
        <w:t>dass</w:t>
      </w:r>
      <w:proofErr w:type="gramEnd"/>
      <w:r w:rsidRPr="00CE3F7C">
        <w:rPr>
          <w:rStyle w:val="Standard"/>
          <w:sz w:val="18"/>
          <w:szCs w:val="18"/>
          <w:lang w:val="de-DE" w:eastAsia="de-DE"/>
        </w:rPr>
        <w:t xml:space="preserve"> er</w:t>
      </w:r>
      <w:r w:rsidR="005E14C5" w:rsidRPr="00CE3F7C">
        <w:rPr>
          <w:rStyle w:val="Standard"/>
          <w:sz w:val="18"/>
          <w:szCs w:val="18"/>
          <w:lang w:val="de-DE" w:eastAsia="de-DE"/>
        </w:rPr>
        <w:t>/sie</w:t>
      </w:r>
      <w:r w:rsidRPr="00CE3F7C">
        <w:rPr>
          <w:rStyle w:val="Standard"/>
          <w:sz w:val="18"/>
          <w:szCs w:val="18"/>
          <w:lang w:val="de-DE" w:eastAsia="de-DE"/>
        </w:rPr>
        <w:t xml:space="preserve"> sich bewusst ist</w:t>
      </w:r>
      <w:r w:rsidR="006E5531" w:rsidRPr="00CE3F7C">
        <w:rPr>
          <w:rStyle w:val="Standard"/>
          <w:sz w:val="18"/>
          <w:szCs w:val="18"/>
          <w:lang w:val="de-DE" w:eastAsia="de-DE"/>
        </w:rPr>
        <w:t>:</w:t>
      </w:r>
    </w:p>
    <w:p w:rsidR="006E5531" w:rsidRPr="00CE3F7C" w:rsidRDefault="006E5531" w:rsidP="004267FA">
      <w:pPr>
        <w:spacing w:line="360" w:lineRule="auto"/>
        <w:jc w:val="both"/>
        <w:rPr>
          <w:rStyle w:val="Standard"/>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rStyle w:val="Standard"/>
          <w:sz w:val="18"/>
          <w:szCs w:val="18"/>
          <w:lang w:val="de-DE" w:eastAsia="de-DE"/>
        </w:rPr>
        <w:fldChar w:fldCharType="begin">
          <w:ffData>
            <w:name w:val="Controllo140"/>
            <w:enabled/>
            <w:calcOnExit w:val="0"/>
            <w:checkBox>
              <w:sizeAuto/>
              <w:default w:val="0"/>
            </w:checkBox>
          </w:ffData>
        </w:fldChar>
      </w:r>
      <w:bookmarkStart w:id="21" w:name="Controllo140"/>
      <w:r w:rsidRPr="00CE3F7C">
        <w:rPr>
          <w:rStyle w:val="Standard"/>
          <w:sz w:val="18"/>
          <w:szCs w:val="18"/>
          <w:lang w:val="de-DE" w:eastAsia="de-DE"/>
        </w:rPr>
        <w:instrText xml:space="preserve"> FORMCHECKBOX </w:instrText>
      </w:r>
      <w:r w:rsidR="00693036" w:rsidRPr="00CE3F7C">
        <w:rPr>
          <w:rStyle w:val="Standard"/>
          <w:sz w:val="18"/>
          <w:szCs w:val="18"/>
          <w:lang w:val="de-DE" w:eastAsia="de-DE"/>
        </w:rPr>
      </w:r>
      <w:r w:rsidRPr="00CE3F7C">
        <w:rPr>
          <w:rStyle w:val="Standard"/>
          <w:sz w:val="18"/>
          <w:szCs w:val="18"/>
          <w:lang w:val="de-DE" w:eastAsia="de-DE"/>
        </w:rPr>
        <w:fldChar w:fldCharType="end"/>
      </w:r>
      <w:bookmarkEnd w:id="21"/>
      <w:r w:rsidRPr="00CE3F7C">
        <w:rPr>
          <w:rStyle w:val="Standard"/>
          <w:sz w:val="18"/>
          <w:szCs w:val="18"/>
          <w:lang w:val="de-DE" w:eastAsia="de-DE"/>
        </w:rPr>
        <w:tab/>
      </w:r>
      <w:proofErr w:type="gramStart"/>
      <w:r w:rsidR="004E1CF8" w:rsidRPr="00CE3F7C">
        <w:rPr>
          <w:rStyle w:val="Standard"/>
          <w:sz w:val="18"/>
          <w:szCs w:val="18"/>
          <w:lang w:val="de-DE" w:eastAsia="de-DE"/>
        </w:rPr>
        <w:t>dass</w:t>
      </w:r>
      <w:proofErr w:type="gramEnd"/>
      <w:r w:rsidR="004E1CF8" w:rsidRPr="00CE3F7C">
        <w:rPr>
          <w:rStyle w:val="Standard"/>
          <w:sz w:val="18"/>
          <w:szCs w:val="18"/>
          <w:lang w:val="de-DE" w:eastAsia="de-DE"/>
        </w:rPr>
        <w:t xml:space="preserve"> im Sinne des Art. </w:t>
      </w:r>
      <w:r w:rsidR="00E3179D" w:rsidRPr="00CE3F7C">
        <w:rPr>
          <w:rStyle w:val="Standard"/>
          <w:sz w:val="18"/>
          <w:szCs w:val="18"/>
          <w:lang w:val="de-DE" w:eastAsia="de-DE"/>
        </w:rPr>
        <w:t>8</w:t>
      </w:r>
      <w:r w:rsidR="004E1CF8" w:rsidRPr="00CE3F7C">
        <w:rPr>
          <w:rStyle w:val="Standard"/>
          <w:sz w:val="18"/>
          <w:szCs w:val="18"/>
          <w:lang w:val="de-DE" w:eastAsia="de-DE"/>
        </w:rPr>
        <w:t xml:space="preserve">9 Abs. </w:t>
      </w:r>
      <w:r w:rsidR="00E3179D" w:rsidRPr="00CE3F7C">
        <w:rPr>
          <w:rStyle w:val="Standard"/>
          <w:sz w:val="18"/>
          <w:szCs w:val="18"/>
          <w:lang w:val="de-DE" w:eastAsia="de-DE"/>
        </w:rPr>
        <w:t>1</w:t>
      </w:r>
      <w:r w:rsidR="004E1CF8" w:rsidRPr="00CE3F7C">
        <w:rPr>
          <w:rStyle w:val="Standard"/>
          <w:sz w:val="18"/>
          <w:szCs w:val="18"/>
          <w:lang w:val="de-DE" w:eastAsia="de-DE"/>
        </w:rPr>
        <w:t xml:space="preserve"> G</w:t>
      </w:r>
      <w:r w:rsidR="00E3179D" w:rsidRPr="00CE3F7C">
        <w:rPr>
          <w:rStyle w:val="Standard"/>
          <w:sz w:val="18"/>
          <w:szCs w:val="18"/>
          <w:lang w:val="de-DE" w:eastAsia="de-DE"/>
        </w:rPr>
        <w:t>v</w:t>
      </w:r>
      <w:r w:rsidR="004E1CF8" w:rsidRPr="00CE3F7C">
        <w:rPr>
          <w:rStyle w:val="Standard"/>
          <w:sz w:val="18"/>
          <w:szCs w:val="18"/>
          <w:lang w:val="de-DE" w:eastAsia="de-DE"/>
        </w:rPr>
        <w:t xml:space="preserve">D </w:t>
      </w:r>
      <w:r w:rsidR="00E3179D" w:rsidRPr="00CE3F7C">
        <w:rPr>
          <w:rStyle w:val="Standard"/>
          <w:sz w:val="18"/>
          <w:szCs w:val="18"/>
          <w:lang w:val="de-DE" w:eastAsia="de-DE"/>
        </w:rPr>
        <w:t>50</w:t>
      </w:r>
      <w:r w:rsidR="004E1CF8" w:rsidRPr="00CE3F7C">
        <w:rPr>
          <w:rStyle w:val="Standard"/>
          <w:sz w:val="18"/>
          <w:szCs w:val="18"/>
          <w:lang w:val="de-DE" w:eastAsia="de-DE"/>
        </w:rPr>
        <w:t>/</w:t>
      </w:r>
      <w:r w:rsidR="00E3179D" w:rsidRPr="00CE3F7C">
        <w:rPr>
          <w:rStyle w:val="Standard"/>
          <w:sz w:val="18"/>
          <w:szCs w:val="18"/>
          <w:lang w:val="de-DE" w:eastAsia="de-DE"/>
        </w:rPr>
        <w:t>201</w:t>
      </w:r>
      <w:r w:rsidR="004E1CF8" w:rsidRPr="00CE3F7C">
        <w:rPr>
          <w:rStyle w:val="Standard"/>
          <w:sz w:val="18"/>
          <w:szCs w:val="18"/>
          <w:lang w:val="de-DE" w:eastAsia="de-DE"/>
        </w:rPr>
        <w:t xml:space="preserve">6 im Falle unwahrer Erklärungen, unbeschadet der Anwendung von Art. </w:t>
      </w:r>
      <w:r w:rsidR="00E3179D" w:rsidRPr="00CE3F7C">
        <w:rPr>
          <w:rStyle w:val="Standard"/>
          <w:sz w:val="18"/>
          <w:szCs w:val="18"/>
          <w:lang w:val="de-DE" w:eastAsia="de-DE"/>
        </w:rPr>
        <w:t>80 Abs</w:t>
      </w:r>
      <w:r w:rsidR="0088050A" w:rsidRPr="00CE3F7C">
        <w:rPr>
          <w:rStyle w:val="Standard"/>
          <w:sz w:val="18"/>
          <w:szCs w:val="18"/>
          <w:lang w:val="de-DE" w:eastAsia="de-DE"/>
        </w:rPr>
        <w:t>.</w:t>
      </w:r>
      <w:r w:rsidR="00E3179D" w:rsidRPr="00CE3F7C">
        <w:rPr>
          <w:rStyle w:val="Standard"/>
          <w:sz w:val="18"/>
          <w:szCs w:val="18"/>
          <w:lang w:val="de-DE" w:eastAsia="de-DE"/>
        </w:rPr>
        <w:t xml:space="preserve"> 12 GvD 50/2016</w:t>
      </w:r>
      <w:r w:rsidR="004E1CF8" w:rsidRPr="00CE3F7C">
        <w:rPr>
          <w:rStyle w:val="Standard"/>
          <w:sz w:val="18"/>
          <w:szCs w:val="18"/>
          <w:lang w:val="de-DE" w:eastAsia="de-DE"/>
        </w:rPr>
        <w:t>, die Vergabest</w:t>
      </w:r>
      <w:r w:rsidR="00E3179D" w:rsidRPr="00CE3F7C">
        <w:rPr>
          <w:rStyle w:val="Standard"/>
          <w:sz w:val="18"/>
          <w:szCs w:val="18"/>
          <w:lang w:val="de-DE" w:eastAsia="de-DE"/>
        </w:rPr>
        <w:t>elle den Teilnehmer ausschließt. Z</w:t>
      </w:r>
      <w:r w:rsidR="004E1CF8" w:rsidRPr="00CE3F7C">
        <w:rPr>
          <w:rStyle w:val="Standard"/>
          <w:sz w:val="18"/>
          <w:szCs w:val="18"/>
          <w:lang w:val="de-DE" w:eastAsia="de-DE"/>
        </w:rPr>
        <w:t xml:space="preserve">udem werden die Unterlagen der Aufsichtsbehörde übermittelt, damit diese die Geldbußen laut Art. </w:t>
      </w:r>
      <w:r w:rsidR="00E3179D" w:rsidRPr="00CE3F7C">
        <w:rPr>
          <w:rStyle w:val="Standard"/>
          <w:sz w:val="18"/>
          <w:szCs w:val="18"/>
          <w:lang w:val="de-DE" w:eastAsia="de-DE"/>
        </w:rPr>
        <w:t>80</w:t>
      </w:r>
      <w:r w:rsidR="004E1CF8" w:rsidRPr="00CE3F7C">
        <w:rPr>
          <w:rStyle w:val="Standard"/>
          <w:sz w:val="18"/>
          <w:szCs w:val="18"/>
          <w:lang w:val="de-DE" w:eastAsia="de-DE"/>
        </w:rPr>
        <w:t xml:space="preserve"> Abs. </w:t>
      </w:r>
      <w:r w:rsidR="00E3179D" w:rsidRPr="00CE3F7C">
        <w:rPr>
          <w:rStyle w:val="Standard"/>
          <w:sz w:val="18"/>
          <w:szCs w:val="18"/>
          <w:lang w:val="de-DE" w:eastAsia="de-DE"/>
        </w:rPr>
        <w:t>12</w:t>
      </w:r>
      <w:r w:rsidR="004E1CF8" w:rsidRPr="00CE3F7C">
        <w:rPr>
          <w:rStyle w:val="Standard"/>
          <w:sz w:val="18"/>
          <w:szCs w:val="18"/>
          <w:lang w:val="de-DE" w:eastAsia="de-DE"/>
        </w:rPr>
        <w:t xml:space="preserve"> GvD. </w:t>
      </w:r>
      <w:r w:rsidR="00E3179D" w:rsidRPr="00CE3F7C">
        <w:rPr>
          <w:rStyle w:val="Standard"/>
          <w:sz w:val="18"/>
          <w:szCs w:val="18"/>
          <w:lang w:val="de-DE" w:eastAsia="de-DE"/>
        </w:rPr>
        <w:t xml:space="preserve">50/2016 </w:t>
      </w:r>
      <w:r w:rsidR="004E1CF8" w:rsidRPr="00CE3F7C">
        <w:rPr>
          <w:rStyle w:val="Standard"/>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22" w:name="Controllo141"/>
      <w:r w:rsidRPr="00CE3F7C">
        <w:rPr>
          <w:sz w:val="18"/>
          <w:szCs w:val="18"/>
          <w:lang w:val="de-DE"/>
        </w:rPr>
        <w:instrText xml:space="preserve"> FORMCHECKBOX </w:instrText>
      </w:r>
      <w:r w:rsidR="00693036" w:rsidRPr="00CE3F7C">
        <w:rPr>
          <w:sz w:val="18"/>
          <w:szCs w:val="18"/>
          <w:lang w:val="de-DE"/>
        </w:rPr>
      </w:r>
      <w:r w:rsidRPr="00CE3F7C">
        <w:rPr>
          <w:sz w:val="18"/>
          <w:szCs w:val="18"/>
          <w:lang w:val="de-DE"/>
        </w:rPr>
        <w:fldChar w:fldCharType="end"/>
      </w:r>
      <w:bookmarkEnd w:id="22"/>
      <w:r w:rsidRPr="00CE3F7C">
        <w:rPr>
          <w:sz w:val="18"/>
          <w:szCs w:val="18"/>
          <w:lang w:val="de-DE"/>
        </w:rPr>
        <w:tab/>
      </w:r>
      <w:r w:rsidR="004E1CF8" w:rsidRPr="00CE3F7C">
        <w:rPr>
          <w:rStyle w:val="Standard"/>
          <w:sz w:val="18"/>
          <w:szCs w:val="18"/>
          <w:lang w:val="de-DE" w:eastAsia="de-DE"/>
        </w:rPr>
        <w:t xml:space="preserve">dass im Sinne des Art. </w:t>
      </w:r>
      <w:r w:rsidR="006A1E34" w:rsidRPr="00CE3F7C">
        <w:rPr>
          <w:rStyle w:val="Standard"/>
          <w:sz w:val="18"/>
          <w:szCs w:val="18"/>
          <w:lang w:val="de-DE" w:eastAsia="de-DE"/>
        </w:rPr>
        <w:t>8</w:t>
      </w:r>
      <w:r w:rsidR="004E1CF8" w:rsidRPr="00CE3F7C">
        <w:rPr>
          <w:rStyle w:val="Standard"/>
          <w:sz w:val="18"/>
          <w:szCs w:val="18"/>
          <w:lang w:val="de-DE" w:eastAsia="de-DE"/>
        </w:rPr>
        <w:t xml:space="preserve">9 Abs. </w:t>
      </w:r>
      <w:r w:rsidR="00FC61D2" w:rsidRPr="00CE3F7C">
        <w:rPr>
          <w:rStyle w:val="Standard"/>
          <w:sz w:val="18"/>
          <w:szCs w:val="18"/>
          <w:lang w:val="de-DE" w:eastAsia="de-DE"/>
        </w:rPr>
        <w:t>5</w:t>
      </w:r>
      <w:r w:rsidR="004E1CF8" w:rsidRPr="00CE3F7C">
        <w:rPr>
          <w:rStyle w:val="Standard"/>
          <w:sz w:val="18"/>
          <w:szCs w:val="18"/>
          <w:lang w:val="de-DE" w:eastAsia="de-DE"/>
        </w:rPr>
        <w:t xml:space="preserve"> G</w:t>
      </w:r>
      <w:r w:rsidR="00E3179D" w:rsidRPr="00CE3F7C">
        <w:rPr>
          <w:rStyle w:val="Standard"/>
          <w:sz w:val="18"/>
          <w:szCs w:val="18"/>
          <w:lang w:val="de-DE" w:eastAsia="de-DE"/>
        </w:rPr>
        <w:t>v</w:t>
      </w:r>
      <w:r w:rsidR="004E1CF8" w:rsidRPr="00CE3F7C">
        <w:rPr>
          <w:rStyle w:val="Standard"/>
          <w:sz w:val="18"/>
          <w:szCs w:val="18"/>
          <w:lang w:val="de-DE" w:eastAsia="de-DE"/>
        </w:rPr>
        <w:t xml:space="preserve">D </w:t>
      </w:r>
      <w:r w:rsidR="00E3179D" w:rsidRPr="00CE3F7C">
        <w:rPr>
          <w:rStyle w:val="Standard"/>
          <w:sz w:val="18"/>
          <w:szCs w:val="18"/>
          <w:lang w:val="de-DE" w:eastAsia="de-DE"/>
        </w:rPr>
        <w:t xml:space="preserve">50/2016 </w:t>
      </w:r>
      <w:r w:rsidR="004E1CF8" w:rsidRPr="00CE3F7C">
        <w:rPr>
          <w:rStyle w:val="Standard"/>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23" w:name="Controllo142"/>
      <w:r w:rsidRPr="00CE3F7C">
        <w:rPr>
          <w:sz w:val="18"/>
          <w:szCs w:val="18"/>
          <w:lang w:val="de-DE"/>
        </w:rPr>
        <w:instrText xml:space="preserve"> FORMCHECKBOX </w:instrText>
      </w:r>
      <w:r w:rsidR="00693036" w:rsidRPr="00CE3F7C">
        <w:rPr>
          <w:sz w:val="18"/>
          <w:szCs w:val="18"/>
          <w:lang w:val="de-DE"/>
        </w:rPr>
      </w:r>
      <w:r w:rsidRPr="00CE3F7C">
        <w:rPr>
          <w:sz w:val="18"/>
          <w:szCs w:val="18"/>
          <w:lang w:val="de-DE"/>
        </w:rPr>
        <w:fldChar w:fldCharType="end"/>
      </w:r>
      <w:bookmarkEnd w:id="23"/>
      <w:r w:rsidRPr="00CE3F7C">
        <w:rPr>
          <w:sz w:val="18"/>
          <w:szCs w:val="18"/>
          <w:lang w:val="de-DE"/>
        </w:rPr>
        <w:tab/>
      </w:r>
      <w:r w:rsidR="004E1CF8" w:rsidRPr="00CE3F7C">
        <w:rPr>
          <w:rStyle w:val="Standard"/>
          <w:sz w:val="18"/>
          <w:szCs w:val="18"/>
          <w:lang w:val="de-DE" w:eastAsia="de-DE"/>
        </w:rPr>
        <w:t xml:space="preserve">dass im Sinne des Art. </w:t>
      </w:r>
      <w:r w:rsidR="00F610BB" w:rsidRPr="00CE3F7C">
        <w:rPr>
          <w:rStyle w:val="Standard"/>
          <w:sz w:val="18"/>
          <w:szCs w:val="18"/>
          <w:lang w:val="de-DE" w:eastAsia="de-DE"/>
        </w:rPr>
        <w:t>8</w:t>
      </w:r>
      <w:r w:rsidR="004E1CF8" w:rsidRPr="00CE3F7C">
        <w:rPr>
          <w:rStyle w:val="Standard"/>
          <w:sz w:val="18"/>
          <w:szCs w:val="18"/>
          <w:lang w:val="de-DE" w:eastAsia="de-DE"/>
        </w:rPr>
        <w:t xml:space="preserve">9 Abs. </w:t>
      </w:r>
      <w:r w:rsidR="00F610BB" w:rsidRPr="00CE3F7C">
        <w:rPr>
          <w:rStyle w:val="Standard"/>
          <w:sz w:val="18"/>
          <w:szCs w:val="18"/>
          <w:lang w:val="de-DE" w:eastAsia="de-DE"/>
        </w:rPr>
        <w:t>7</w:t>
      </w:r>
      <w:r w:rsidR="004E1CF8" w:rsidRPr="00CE3F7C">
        <w:rPr>
          <w:rStyle w:val="Standard"/>
          <w:sz w:val="18"/>
          <w:szCs w:val="18"/>
          <w:lang w:val="de-DE" w:eastAsia="de-DE"/>
        </w:rPr>
        <w:t xml:space="preserve"> G</w:t>
      </w:r>
      <w:r w:rsidR="00E3179D" w:rsidRPr="00CE3F7C">
        <w:rPr>
          <w:rStyle w:val="Standard"/>
          <w:sz w:val="18"/>
          <w:szCs w:val="18"/>
          <w:lang w:val="de-DE" w:eastAsia="de-DE"/>
        </w:rPr>
        <w:t>v</w:t>
      </w:r>
      <w:r w:rsidR="004E1CF8" w:rsidRPr="00CE3F7C">
        <w:rPr>
          <w:rStyle w:val="Standard"/>
          <w:sz w:val="18"/>
          <w:szCs w:val="18"/>
          <w:lang w:val="de-DE" w:eastAsia="de-DE"/>
        </w:rPr>
        <w:t xml:space="preserve">D </w:t>
      </w:r>
      <w:r w:rsidR="00E3179D" w:rsidRPr="00CE3F7C">
        <w:rPr>
          <w:rStyle w:val="Standard"/>
          <w:sz w:val="18"/>
          <w:szCs w:val="18"/>
          <w:lang w:val="de-DE" w:eastAsia="de-DE"/>
        </w:rPr>
        <w:t xml:space="preserve">50/2016 </w:t>
      </w:r>
      <w:r w:rsidR="004E1CF8" w:rsidRPr="00CE3F7C">
        <w:rPr>
          <w:rStyle w:val="Standard"/>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24" w:name="Controllo143"/>
      <w:r w:rsidRPr="00CE3F7C">
        <w:rPr>
          <w:sz w:val="18"/>
          <w:szCs w:val="18"/>
          <w:lang w:val="de-DE"/>
        </w:rPr>
        <w:instrText xml:space="preserve"> FORMCHECKBOX </w:instrText>
      </w:r>
      <w:r w:rsidR="00693036" w:rsidRPr="00CE3F7C">
        <w:rPr>
          <w:sz w:val="18"/>
          <w:szCs w:val="18"/>
          <w:lang w:val="de-DE"/>
        </w:rPr>
      </w:r>
      <w:r w:rsidRPr="00CE3F7C">
        <w:rPr>
          <w:sz w:val="18"/>
          <w:szCs w:val="18"/>
          <w:lang w:val="de-DE"/>
        </w:rPr>
        <w:fldChar w:fldCharType="end"/>
      </w:r>
      <w:bookmarkEnd w:id="24"/>
      <w:r w:rsidRPr="00CE3F7C">
        <w:rPr>
          <w:sz w:val="18"/>
          <w:szCs w:val="18"/>
          <w:lang w:val="de-DE"/>
        </w:rPr>
        <w:tab/>
      </w:r>
      <w:r w:rsidR="004E1CF8" w:rsidRPr="00CE3F7C">
        <w:rPr>
          <w:rStyle w:val="Standard"/>
          <w:sz w:val="18"/>
          <w:szCs w:val="18"/>
          <w:lang w:val="de-DE" w:eastAsia="de-DE"/>
        </w:rPr>
        <w:t xml:space="preserve">dass im Sinne des Art. </w:t>
      </w:r>
      <w:r w:rsidR="00B932B1" w:rsidRPr="00CE3F7C">
        <w:rPr>
          <w:rStyle w:val="Standard"/>
          <w:sz w:val="18"/>
          <w:szCs w:val="18"/>
          <w:lang w:val="de-DE" w:eastAsia="de-DE"/>
        </w:rPr>
        <w:t>8</w:t>
      </w:r>
      <w:r w:rsidR="004E1CF8" w:rsidRPr="00CE3F7C">
        <w:rPr>
          <w:rStyle w:val="Standard"/>
          <w:sz w:val="18"/>
          <w:szCs w:val="18"/>
          <w:lang w:val="de-DE" w:eastAsia="de-DE"/>
        </w:rPr>
        <w:t xml:space="preserve">9 Abs. </w:t>
      </w:r>
      <w:r w:rsidR="00B932B1" w:rsidRPr="00CE3F7C">
        <w:rPr>
          <w:rStyle w:val="Standard"/>
          <w:sz w:val="18"/>
          <w:szCs w:val="18"/>
          <w:lang w:val="de-DE" w:eastAsia="de-DE"/>
        </w:rPr>
        <w:t>8</w:t>
      </w:r>
      <w:r w:rsidR="004E1CF8" w:rsidRPr="00CE3F7C">
        <w:rPr>
          <w:rStyle w:val="Standard"/>
          <w:sz w:val="18"/>
          <w:szCs w:val="18"/>
          <w:lang w:val="de-DE" w:eastAsia="de-DE"/>
        </w:rPr>
        <w:t xml:space="preserve"> G</w:t>
      </w:r>
      <w:r w:rsidR="00F610BB" w:rsidRPr="00CE3F7C">
        <w:rPr>
          <w:rStyle w:val="Standard"/>
          <w:sz w:val="18"/>
          <w:szCs w:val="18"/>
          <w:lang w:val="de-DE" w:eastAsia="de-DE"/>
        </w:rPr>
        <w:t>v</w:t>
      </w:r>
      <w:r w:rsidR="004E1CF8" w:rsidRPr="00CE3F7C">
        <w:rPr>
          <w:rStyle w:val="Standard"/>
          <w:sz w:val="18"/>
          <w:szCs w:val="18"/>
          <w:lang w:val="de-DE" w:eastAsia="de-DE"/>
        </w:rPr>
        <w:t xml:space="preserve">D </w:t>
      </w:r>
      <w:r w:rsidR="00B932B1" w:rsidRPr="00CE3F7C">
        <w:rPr>
          <w:rStyle w:val="Standard"/>
          <w:sz w:val="18"/>
          <w:szCs w:val="18"/>
          <w:lang w:val="de-DE" w:eastAsia="de-DE"/>
        </w:rPr>
        <w:t xml:space="preserve">50/2016 </w:t>
      </w:r>
      <w:r w:rsidR="004E1CF8" w:rsidRPr="00CE3F7C">
        <w:rPr>
          <w:rStyle w:val="Standard"/>
          <w:sz w:val="18"/>
          <w:szCs w:val="18"/>
          <w:lang w:val="de-DE" w:eastAsia="de-DE"/>
        </w:rPr>
        <w:t>der Auftrag auf jeden Fall von dem an der Ausschreibung teilnehmenden Unternehmen auszuführen ist, dem die Ausführungsb</w:t>
      </w:r>
      <w:r w:rsidR="0085501C" w:rsidRPr="00CE3F7C">
        <w:rPr>
          <w:rStyle w:val="Standard"/>
          <w:sz w:val="18"/>
          <w:szCs w:val="18"/>
          <w:lang w:val="de-DE" w:eastAsia="de-DE"/>
        </w:rPr>
        <w:t>escheinigung ausgestellt wird und d</w:t>
      </w:r>
      <w:r w:rsidR="004E1CF8" w:rsidRPr="00CE3F7C">
        <w:rPr>
          <w:rStyle w:val="Standard"/>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25" w:name="Controllo144"/>
      <w:r w:rsidRPr="00CE3F7C">
        <w:rPr>
          <w:sz w:val="18"/>
          <w:szCs w:val="18"/>
          <w:lang w:val="de-DE"/>
        </w:rPr>
        <w:instrText xml:space="preserve"> FORMCHECKBOX </w:instrText>
      </w:r>
      <w:r w:rsidR="00693036" w:rsidRPr="00CE3F7C">
        <w:rPr>
          <w:sz w:val="18"/>
          <w:szCs w:val="18"/>
          <w:lang w:val="de-DE"/>
        </w:rPr>
      </w:r>
      <w:r w:rsidRPr="00CE3F7C">
        <w:rPr>
          <w:sz w:val="18"/>
          <w:szCs w:val="18"/>
          <w:lang w:val="de-DE"/>
        </w:rPr>
        <w:fldChar w:fldCharType="end"/>
      </w:r>
      <w:bookmarkEnd w:id="25"/>
      <w:r w:rsidRPr="00CE3F7C">
        <w:rPr>
          <w:sz w:val="18"/>
          <w:szCs w:val="18"/>
          <w:lang w:val="de-DE"/>
        </w:rPr>
        <w:tab/>
      </w:r>
      <w:proofErr w:type="gramStart"/>
      <w:r w:rsidR="004E1CF8" w:rsidRPr="00CE3F7C">
        <w:rPr>
          <w:rStyle w:val="Standard"/>
          <w:sz w:val="18"/>
          <w:szCs w:val="18"/>
          <w:lang w:val="de-DE" w:eastAsia="de-DE"/>
        </w:rPr>
        <w:t xml:space="preserve">dass er/sie, im Sinne des Art. </w:t>
      </w:r>
      <w:r w:rsidR="00EC67BD" w:rsidRPr="00CE3F7C">
        <w:rPr>
          <w:rStyle w:val="Standard"/>
          <w:sz w:val="18"/>
          <w:szCs w:val="18"/>
          <w:lang w:val="de-DE" w:eastAsia="de-DE"/>
        </w:rPr>
        <w:t>8</w:t>
      </w:r>
      <w:r w:rsidR="004E1CF8" w:rsidRPr="00CE3F7C">
        <w:rPr>
          <w:rStyle w:val="Standard"/>
          <w:sz w:val="18"/>
          <w:szCs w:val="18"/>
          <w:lang w:val="de-DE" w:eastAsia="de-DE"/>
        </w:rPr>
        <w:t xml:space="preserve">9, Abs. </w:t>
      </w:r>
      <w:r w:rsidR="00EC67BD" w:rsidRPr="00CE3F7C">
        <w:rPr>
          <w:rStyle w:val="Standard"/>
          <w:sz w:val="18"/>
          <w:szCs w:val="18"/>
          <w:lang w:val="de-DE" w:eastAsia="de-DE"/>
        </w:rPr>
        <w:t>1</w:t>
      </w:r>
      <w:r w:rsidR="004E1CF8" w:rsidRPr="00CE3F7C">
        <w:rPr>
          <w:rStyle w:val="Standard"/>
          <w:sz w:val="18"/>
          <w:szCs w:val="18"/>
          <w:lang w:val="de-DE" w:eastAsia="de-DE"/>
        </w:rPr>
        <w:t>, G</w:t>
      </w:r>
      <w:r w:rsidR="00EC67BD" w:rsidRPr="00CE3F7C">
        <w:rPr>
          <w:rStyle w:val="Standard"/>
          <w:sz w:val="18"/>
          <w:szCs w:val="18"/>
          <w:lang w:val="de-DE" w:eastAsia="de-DE"/>
        </w:rPr>
        <w:t>v</w:t>
      </w:r>
      <w:r w:rsidR="004E1CF8" w:rsidRPr="00CE3F7C">
        <w:rPr>
          <w:rStyle w:val="Standard"/>
          <w:sz w:val="18"/>
          <w:szCs w:val="18"/>
          <w:lang w:val="de-DE" w:eastAsia="de-DE"/>
        </w:rPr>
        <w:t xml:space="preserve">D </w:t>
      </w:r>
      <w:r w:rsidR="00EC67BD" w:rsidRPr="00CE3F7C">
        <w:rPr>
          <w:rStyle w:val="Standard"/>
          <w:sz w:val="18"/>
          <w:szCs w:val="18"/>
          <w:lang w:val="de-DE" w:eastAsia="de-DE"/>
        </w:rPr>
        <w:t>50</w:t>
      </w:r>
      <w:r w:rsidR="004E1CF8" w:rsidRPr="00CE3F7C">
        <w:rPr>
          <w:rStyle w:val="Standard"/>
          <w:sz w:val="18"/>
          <w:szCs w:val="18"/>
          <w:lang w:val="de-DE" w:eastAsia="de-DE"/>
        </w:rPr>
        <w:t>/</w:t>
      </w:r>
      <w:r w:rsidR="00EC67BD" w:rsidRPr="00CE3F7C">
        <w:rPr>
          <w:rStyle w:val="Standard"/>
          <w:sz w:val="18"/>
          <w:szCs w:val="18"/>
          <w:lang w:val="de-DE" w:eastAsia="de-DE"/>
        </w:rPr>
        <w:t>201</w:t>
      </w:r>
      <w:r w:rsidR="004E1CF8" w:rsidRPr="00CE3F7C">
        <w:rPr>
          <w:rStyle w:val="Standard"/>
          <w:sz w:val="18"/>
          <w:szCs w:val="18"/>
          <w:lang w:val="de-DE" w:eastAsia="de-DE"/>
        </w:rPr>
        <w:t xml:space="preserve">6, den Vertrag im Original oder die beglaubigte Kopie des Vertrages beilegt, mit welchem sich das Hilfsunternehmen gegenüber dem Teilnehmer verpflichtet, </w:t>
      </w:r>
      <w:r w:rsidR="004E1CF8" w:rsidRPr="00CE3F7C">
        <w:rPr>
          <w:rStyle w:val="Standard"/>
          <w:b/>
          <w:sz w:val="18"/>
          <w:szCs w:val="18"/>
          <w:lang w:val="de-DE" w:eastAsia="de-DE"/>
        </w:rPr>
        <w:t>die notwendigen Anforderungen und die notwendigen Ressourcen für die Gesamtdauer des Auftrages zur Verfügung zu stellen</w:t>
      </w:r>
      <w:r w:rsidR="004E1CF8" w:rsidRPr="00CE3F7C">
        <w:rPr>
          <w:rStyle w:val="Standard"/>
          <w:sz w:val="18"/>
          <w:szCs w:val="18"/>
          <w:lang w:val="de-DE" w:eastAsia="de-DE"/>
        </w:rPr>
        <w:t xml:space="preserve">; der Vertrag muss </w:t>
      </w:r>
      <w:r w:rsidR="004E1CF8" w:rsidRPr="00CE3F7C">
        <w:rPr>
          <w:rStyle w:val="Standard"/>
          <w:b/>
          <w:sz w:val="18"/>
          <w:szCs w:val="18"/>
          <w:u w:val="single"/>
          <w:lang w:val="de-DE" w:eastAsia="de-DE"/>
        </w:rPr>
        <w:t>in ausführlicher, vollständiger und umfassender Form Nachfolgendes angeben:</w:t>
      </w:r>
      <w:r w:rsidR="008F61D5" w:rsidRPr="00CE3F7C">
        <w:rPr>
          <w:rStyle w:val="Standard"/>
          <w:b/>
          <w:sz w:val="18"/>
          <w:szCs w:val="18"/>
          <w:u w:val="single"/>
          <w:lang w:val="de-DE" w:eastAsia="de-DE"/>
        </w:rPr>
        <w:t xml:space="preserve"> a) Gegenstand: Ressourcen und </w:t>
      </w:r>
      <w:r w:rsidR="004E1CF8" w:rsidRPr="00CE3F7C">
        <w:rPr>
          <w:rStyle w:val="Standard"/>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roofErr w:type="gramEnd"/>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CE3F7C" w:rsidTr="00E86906">
        <w:trPr>
          <w:trHeight w:val="224"/>
        </w:trPr>
        <w:tc>
          <w:tcPr>
            <w:tcW w:w="9879" w:type="dxa"/>
            <w:shd w:val="clear" w:color="auto" w:fill="auto"/>
            <w:vAlign w:val="center"/>
          </w:tcPr>
          <w:p w:rsidR="006E5531" w:rsidRPr="00CE3F7C" w:rsidRDefault="004E1CF8" w:rsidP="00E86906">
            <w:pPr>
              <w:spacing w:line="360" w:lineRule="auto"/>
              <w:jc w:val="center"/>
              <w:rPr>
                <w:b/>
                <w:sz w:val="18"/>
                <w:szCs w:val="18"/>
                <w:lang w:val="de-DE"/>
              </w:rPr>
            </w:pPr>
            <w:r w:rsidRPr="00CE3F7C">
              <w:rPr>
                <w:rStyle w:val="Standard"/>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26"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693036"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26"/>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rStyle w:val="Standard"/>
          <w:sz w:val="18"/>
          <w:szCs w:val="18"/>
          <w:lang w:val="de-DE" w:eastAsia="de-DE"/>
        </w:rPr>
        <w:t xml:space="preserve">dass er/sie sich im Sinne des Art. </w:t>
      </w:r>
      <w:r w:rsidR="00EC67BD" w:rsidRPr="00CE3F7C">
        <w:rPr>
          <w:rStyle w:val="Standard"/>
          <w:sz w:val="18"/>
          <w:szCs w:val="18"/>
          <w:lang w:val="de-DE" w:eastAsia="de-DE"/>
        </w:rPr>
        <w:t>8</w:t>
      </w:r>
      <w:r w:rsidR="004E1CF8" w:rsidRPr="00CE3F7C">
        <w:rPr>
          <w:rStyle w:val="Standard"/>
          <w:sz w:val="18"/>
          <w:szCs w:val="18"/>
          <w:lang w:val="de-DE" w:eastAsia="de-DE"/>
        </w:rPr>
        <w:t xml:space="preserve">9, Abs. </w:t>
      </w:r>
      <w:r w:rsidR="00EC67BD" w:rsidRPr="00CE3F7C">
        <w:rPr>
          <w:rStyle w:val="Standard"/>
          <w:sz w:val="18"/>
          <w:szCs w:val="18"/>
          <w:lang w:val="de-DE" w:eastAsia="de-DE"/>
        </w:rPr>
        <w:t>1</w:t>
      </w:r>
      <w:r w:rsidR="004E1CF8" w:rsidRPr="00CE3F7C">
        <w:rPr>
          <w:rStyle w:val="Standard"/>
          <w:sz w:val="18"/>
          <w:szCs w:val="18"/>
          <w:lang w:val="de-DE" w:eastAsia="de-DE"/>
        </w:rPr>
        <w:t>, G</w:t>
      </w:r>
      <w:r w:rsidR="00EC67BD" w:rsidRPr="00CE3F7C">
        <w:rPr>
          <w:rStyle w:val="Standard"/>
          <w:sz w:val="18"/>
          <w:szCs w:val="18"/>
          <w:lang w:val="de-DE" w:eastAsia="de-DE"/>
        </w:rPr>
        <w:t>v</w:t>
      </w:r>
      <w:r w:rsidR="004E1CF8" w:rsidRPr="00CE3F7C">
        <w:rPr>
          <w:rStyle w:val="Standard"/>
          <w:sz w:val="18"/>
          <w:szCs w:val="18"/>
          <w:lang w:val="de-DE" w:eastAsia="de-DE"/>
        </w:rPr>
        <w:t xml:space="preserve">D </w:t>
      </w:r>
      <w:r w:rsidR="00EC67BD" w:rsidRPr="00CE3F7C">
        <w:rPr>
          <w:rStyle w:val="Standard"/>
          <w:sz w:val="18"/>
          <w:szCs w:val="18"/>
          <w:lang w:val="de-DE" w:eastAsia="de-DE"/>
        </w:rPr>
        <w:t>50</w:t>
      </w:r>
      <w:r w:rsidR="004E1CF8" w:rsidRPr="00CE3F7C">
        <w:rPr>
          <w:rStyle w:val="Standard"/>
          <w:sz w:val="18"/>
          <w:szCs w:val="18"/>
          <w:lang w:val="de-DE" w:eastAsia="de-DE"/>
        </w:rPr>
        <w:t>/</w:t>
      </w:r>
      <w:r w:rsidR="00EC67BD" w:rsidRPr="00CE3F7C">
        <w:rPr>
          <w:rStyle w:val="Standard"/>
          <w:sz w:val="18"/>
          <w:szCs w:val="18"/>
          <w:lang w:val="de-DE" w:eastAsia="de-DE"/>
        </w:rPr>
        <w:t>2016</w:t>
      </w:r>
      <w:r w:rsidR="004E1CF8" w:rsidRPr="00CE3F7C">
        <w:rPr>
          <w:rStyle w:val="Standard"/>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rStyle w:val="sche3"/>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27"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7"/>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rStyle w:val="Standard"/>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28" w:name="Testo78"/>
            <w:r w:rsidRPr="00CE3F7C">
              <w:rPr>
                <w:sz w:val="18"/>
                <w:szCs w:val="18"/>
                <w:lang w:val="de-DE"/>
              </w:rPr>
              <w:instrText xml:space="preserve"> FORMTEXT </w:instrText>
            </w:r>
            <w:r w:rsidR="008B6C78"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8"/>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29"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p w:rsidR="0030228C" w:rsidRPr="00DB18AF" w:rsidRDefault="0030228C" w:rsidP="0030228C">
      <w:pPr>
        <w:snapToGrid w:val="0"/>
        <w:spacing w:line="360" w:lineRule="auto"/>
        <w:ind w:left="5670"/>
        <w:rPr>
          <w:sz w:val="18"/>
          <w:szCs w:val="18"/>
          <w:lang w:val="de-DE"/>
        </w:rPr>
      </w:pPr>
    </w:p>
    <w:bookmarkEnd w:id="29"/>
    <w:p w:rsidR="001D1C2B" w:rsidRPr="0078684C" w:rsidRDefault="001D1C2B" w:rsidP="001D1C2B">
      <w:pPr>
        <w:spacing w:line="360" w:lineRule="auto"/>
        <w:jc w:val="both"/>
        <w:rPr>
          <w:b/>
          <w:bCs/>
          <w:i/>
          <w:iCs/>
          <w:sz w:val="18"/>
          <w:szCs w:val="18"/>
          <w:lang w:val="de-DE"/>
        </w:rPr>
      </w:pPr>
    </w:p>
    <w:p w:rsidR="001D1C2B" w:rsidRPr="00DB18AF" w:rsidRDefault="001D1C2B" w:rsidP="001D1C2B">
      <w:pPr>
        <w:snapToGrid w:val="0"/>
        <w:spacing w:line="360" w:lineRule="auto"/>
        <w:ind w:left="5670"/>
        <w:rPr>
          <w:sz w:val="18"/>
          <w:szCs w:val="18"/>
          <w:lang w:val="de-DE"/>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i/>
                <w:iCs/>
                <w:color w:val="000000"/>
                <w:sz w:val="18"/>
                <w:szCs w:val="18"/>
              </w:rPr>
            </w:pPr>
            <w:r w:rsidRPr="00D708A4">
              <w:rPr>
                <w:rFonts w:ascii="Arial" w:hAnsi="Arial" w:cs="Arial"/>
                <w:b/>
                <w:bCs/>
                <w:i/>
                <w:iCs/>
                <w:color w:val="000000"/>
                <w:sz w:val="18"/>
                <w:szCs w:val="18"/>
              </w:rPr>
              <w:t>Information gemäß Artikel 12, 13 und 14 der EU-Verordnung 2016/679 – ÖFFENTLICHE ARBEITEN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Wir möchten Sie darüber informieren, dass die EU-Verordnung 2016/679 über den Schutz personenbezogener Daten den Schutz der Vertraulichkeit personenbezogener Daten natürlicher Personen vorsieht. Die personenbezogenen Daten werden von dieser Verwaltung ausschließlich zur Erfüllung institutioneller Aufgaben erhoben und verarbeitet.</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Zweck der Datenverarbeitung</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personenbezogenen Daten werden im Rahmen der normalen Verwaltungstätigkeit zur Erfüllung institutioneller, administrativer und buchhalterischer Funktionen oder zu Zwecken, die eng mit der Ausübung von Rechten und Befugnissen, die den Bürgern und Verwaltern zustehen, zusammenhängen, erhoben und verarbeitet.</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personenbezogener Daten ist rechtmäßig, soweit sie für die Wahrnehmung einer Aufgabe erforderlich ist, die im öffentlichen Interesse liegt oder in Ausübung öffentlicher Gewalt erfolgt, die dem Verantwortlichen der Verarbeitung übertragen wurde.</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b/>
                <w:bCs/>
                <w:color w:val="000000"/>
                <w:sz w:val="18"/>
                <w:szCs w:val="18"/>
              </w:rPr>
              <w:t>Verarbeitung von besonderen Kategorien von personenbezogenen Daten und/oder von personenbezogenen Daten über strafrechtliche Verurteilungen und Straftaten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von besonderen personenbezogenen Daten und/oder von Daten über strafrechtliche Verurteilungen und Straftaten erfolgt, wenn diese in Ersatzerklärungen gemäß D.P.R. Nr. 445/2000 enthalten sind oder weil die Verarbeitung besagter Daten von anderen spezifischen Rechtsbestimmungen vorgesehen ist.</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Besondere personenbezogene Daten sind jene, aus denen die rassische und ethnische Herkunft, politische Meinungen, religiöse oder weltanschauliche Überzeugungen oder die Gewerkschaftszugehörigkeit hervorgehen, sowie genetische Daten, biometrische Daten zur eindeutigen Identifizierung einer natürlichen Person, Gesundheitsdaten oder Daten zum Sexualleben oder zur sexuellen Orientierung einer natürlichen Person.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Für die Zwecke der vorliegenden Information sind die personenbezogenen Daten über strafrechtliche Verurteilungen und Straftaten zu berücksichtigen</w:t>
            </w:r>
            <w:r w:rsidRPr="00D708A4">
              <w:rPr>
                <w:rFonts w:ascii="Arial" w:hAnsi="Arial" w:cs="Arial"/>
                <w:b/>
                <w:bCs/>
                <w:color w:val="000000"/>
                <w:sz w:val="18"/>
                <w:szCs w:val="18"/>
              </w:rPr>
              <w:t>,</w:t>
            </w:r>
            <w:r w:rsidRPr="00D708A4">
              <w:rPr>
                <w:rFonts w:ascii="Arial" w:hAnsi="Arial" w:cs="Arial"/>
                <w:color w:val="000000"/>
                <w:sz w:val="18"/>
                <w:szCs w:val="18"/>
              </w:rPr>
              <w:t xml:space="preserve"> und die damit zusammenhängende, in der Folge angeführte Bestimmung:</w:t>
            </w:r>
          </w:p>
          <w:p w:rsidR="001D1C2B" w:rsidRPr="00D708A4" w:rsidRDefault="001D1C2B" w:rsidP="00A92AE0">
            <w:pPr>
              <w:pStyle w:val="TableContents"/>
              <w:suppressAutoHyphens w:val="0"/>
              <w:jc w:val="both"/>
              <w:rPr>
                <w:rFonts w:ascii="Arial" w:hAnsi="Arial" w:cs="Arial"/>
                <w:color w:val="000000"/>
                <w:sz w:val="18"/>
                <w:szCs w:val="18"/>
              </w:rPr>
            </w:pPr>
          </w:p>
          <w:p w:rsidR="001D1C2B" w:rsidRPr="00D708A4" w:rsidRDefault="001D1C2B" w:rsidP="001D1C2B">
            <w:pPr>
              <w:pStyle w:val="Textbody"/>
              <w:numPr>
                <w:ilvl w:val="0"/>
                <w:numId w:val="20"/>
              </w:numPr>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GvD</w:t>
            </w:r>
            <w:proofErr w:type="spellEnd"/>
            <w:r w:rsidRPr="00D708A4">
              <w:rPr>
                <w:rFonts w:ascii="Arial" w:hAnsi="Arial" w:cs="Arial"/>
                <w:color w:val="000000"/>
                <w:sz w:val="18"/>
                <w:szCs w:val="18"/>
                <w:lang w:val="de-DE"/>
              </w:rPr>
              <w:t xml:space="preserve"> 18.04.2016, Nr. 50 – Kodex der öffentlichen Verträge – Art. 80</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Verarbeitungsmethoden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Daten werden mit informatischen Systemen und/oder in händischer Form verarbeitet, jedenfalls mittels geeigneter Verfahren, welche die Sicherheit und Vertraulichkeit und die Verfügbarkeit derselben gewährleisten.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Mitteilung der Daten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proofErr w:type="gramStart"/>
            <w:r w:rsidRPr="00D708A4">
              <w:rPr>
                <w:rFonts w:ascii="Arial" w:hAnsi="Arial" w:cs="Arial"/>
                <w:color w:val="000000"/>
                <w:sz w:val="18"/>
                <w:szCs w:val="18"/>
              </w:rPr>
              <w:t>ist</w:t>
            </w:r>
            <w:proofErr w:type="gramEnd"/>
            <w:r w:rsidRPr="00D708A4">
              <w:rPr>
                <w:rFonts w:ascii="Arial" w:hAnsi="Arial" w:cs="Arial"/>
                <w:color w:val="000000"/>
                <w:sz w:val="18"/>
                <w:szCs w:val="18"/>
              </w:rPr>
              <w:t xml:space="preserve"> obligatorisch und bedarf nicht der Zustimmung der betroffenen Personen.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fehlende Mitteilung der Daten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extbody"/>
              <w:suppressAutoHyphens w:val="0"/>
              <w:spacing w:after="0" w:line="240" w:lineRule="auto"/>
              <w:jc w:val="both"/>
              <w:rPr>
                <w:rFonts w:ascii="Arial" w:hAnsi="Arial" w:cs="Arial"/>
                <w:color w:val="000000"/>
                <w:sz w:val="18"/>
                <w:szCs w:val="18"/>
                <w:lang w:val="de-DE"/>
              </w:rPr>
            </w:pPr>
            <w:proofErr w:type="gramStart"/>
            <w:r w:rsidRPr="00D708A4">
              <w:rPr>
                <w:rFonts w:ascii="Arial" w:hAnsi="Arial" w:cs="Arial"/>
                <w:color w:val="000000"/>
                <w:sz w:val="18"/>
                <w:szCs w:val="18"/>
                <w:lang w:val="de-DE"/>
              </w:rPr>
              <w:t>hat</w:t>
            </w:r>
            <w:proofErr w:type="gramEnd"/>
            <w:r w:rsidRPr="00D708A4">
              <w:rPr>
                <w:rFonts w:ascii="Arial" w:hAnsi="Arial" w:cs="Arial"/>
                <w:color w:val="000000"/>
                <w:sz w:val="18"/>
                <w:szCs w:val="18"/>
                <w:lang w:val="de-DE"/>
              </w:rPr>
              <w:t xml:space="preserve"> zur Folge, dass Gesetzespflichten missachtet werden und/oder dass diese Verwaltung daran gehindert wird, den von den betroffenen Personen eingereichten Anträgen zu entsprechen.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können mitgeteilt werden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extbody"/>
              <w:suppressAutoHyphens w:val="0"/>
              <w:spacing w:after="0" w:line="240" w:lineRule="auto"/>
              <w:jc w:val="both"/>
              <w:rPr>
                <w:rFonts w:ascii="Arial" w:hAnsi="Arial" w:cs="Arial"/>
                <w:sz w:val="18"/>
                <w:szCs w:val="18"/>
              </w:rPr>
            </w:pPr>
            <w:r w:rsidRPr="00D708A4">
              <w:rPr>
                <w:rFonts w:ascii="Arial" w:hAnsi="Arial" w:cs="Arial"/>
                <w:color w:val="000000"/>
                <w:sz w:val="18"/>
                <w:szCs w:val="18"/>
                <w:lang w:val="de-DE"/>
              </w:rPr>
              <w:t xml:space="preserve">allen Rechtssubjekten (Ämtern, Körperschaften und Organen der öffentlichen Verwaltung, Betrieben oder Einrichtungen), welche im Sinne der Bestimmungen verpflichtet sind, diese zu kennen, oder diese kennen dürfen, sowie jenen Personen, die Inhaber des Aktenzugriffsrechtes oder des allgemeinen Bürgerzugangs sind. Im Falle von  besonderen personenbezogenen Daten und/oder von Daten über strafrechtliche Verurteilungen und Straftaten erfolgt die Mitteilung an die in der </w:t>
            </w:r>
            <w:bookmarkStart w:id="30" w:name="ctl00_ctl00_ctl00_cph_col_a_cph_content_"/>
            <w:bookmarkEnd w:id="30"/>
            <w:r w:rsidRPr="00D708A4">
              <w:rPr>
                <w:rFonts w:ascii="Arial" w:hAnsi="Arial" w:cs="Arial"/>
                <w:color w:val="000000"/>
                <w:sz w:val="18"/>
                <w:szCs w:val="18"/>
                <w:lang w:val="de-DE"/>
              </w:rPr>
              <w:t>Verordnung für die Verarbeitung von sensiblen und Gerichtsdaten (Maßnahme der Datenschutzbehörde vom 30.05.2005) angegebenen Rechtssubjekte und in den dort angeführten Formen.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extbody"/>
              <w:suppressAutoHyphens w:val="0"/>
              <w:spacing w:after="0" w:line="240" w:lineRule="auto"/>
              <w:jc w:val="both"/>
              <w:rPr>
                <w:rFonts w:ascii="Arial" w:hAnsi="Arial" w:cs="Arial"/>
                <w:b/>
                <w:color w:val="000000"/>
                <w:sz w:val="18"/>
                <w:szCs w:val="18"/>
                <w:lang w:val="de-DE"/>
              </w:rPr>
            </w:pPr>
            <w:r w:rsidRPr="00D708A4">
              <w:rPr>
                <w:rFonts w:ascii="Arial" w:hAnsi="Arial" w:cs="Arial"/>
                <w:b/>
                <w:color w:val="000000"/>
                <w:sz w:val="18"/>
                <w:szCs w:val="18"/>
                <w:lang w:val="de-DE"/>
              </w:rPr>
              <w:t>Die Daten können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extbody"/>
              <w:suppressAutoHyphens w:val="0"/>
              <w:spacing w:after="0" w:line="240" w:lineRule="auto"/>
              <w:jc w:val="both"/>
              <w:rPr>
                <w:rFonts w:ascii="Arial" w:hAnsi="Arial" w:cs="Arial"/>
                <w:color w:val="000000"/>
                <w:sz w:val="18"/>
                <w:szCs w:val="18"/>
              </w:rPr>
            </w:pPr>
            <w:proofErr w:type="spellStart"/>
            <w:proofErr w:type="gramStart"/>
            <w:r w:rsidRPr="00D708A4">
              <w:rPr>
                <w:rFonts w:ascii="Arial" w:hAnsi="Arial" w:cs="Arial"/>
                <w:color w:val="000000"/>
                <w:sz w:val="18"/>
                <w:szCs w:val="18"/>
              </w:rPr>
              <w:t>vom</w:t>
            </w:r>
            <w:proofErr w:type="spellEnd"/>
            <w:proofErr w:type="gram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Verantwortlichen</w:t>
            </w:r>
            <w:proofErr w:type="spellEnd"/>
            <w:r w:rsidRPr="00D708A4">
              <w:rPr>
                <w:rFonts w:ascii="Arial" w:hAnsi="Arial" w:cs="Arial"/>
                <w:color w:val="000000"/>
                <w:sz w:val="18"/>
                <w:szCs w:val="18"/>
              </w:rPr>
              <w:t xml:space="preserve">, von den </w:t>
            </w:r>
            <w:proofErr w:type="spellStart"/>
            <w:r w:rsidRPr="00D708A4">
              <w:rPr>
                <w:rFonts w:ascii="Arial" w:hAnsi="Arial" w:cs="Arial"/>
                <w:color w:val="000000"/>
                <w:sz w:val="18"/>
                <w:szCs w:val="18"/>
              </w:rPr>
              <w:t>Auftragsverarbeitern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dem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Datenschutz-beauftragten</w:t>
            </w:r>
            <w:proofErr w:type="spellEnd"/>
            <w:r w:rsidRPr="00D708A4">
              <w:rPr>
                <w:rFonts w:ascii="Arial" w:hAnsi="Arial" w:cs="Arial"/>
                <w:color w:val="000000"/>
                <w:sz w:val="18"/>
                <w:szCs w:val="18"/>
              </w:rPr>
              <w:t xml:space="preserve">, den </w:t>
            </w:r>
            <w:proofErr w:type="spellStart"/>
            <w:r w:rsidRPr="00D708A4">
              <w:rPr>
                <w:rFonts w:ascii="Arial" w:hAnsi="Arial" w:cs="Arial"/>
                <w:color w:val="000000"/>
                <w:sz w:val="18"/>
                <w:szCs w:val="18"/>
              </w:rPr>
              <w:t>Beauftragten</w:t>
            </w:r>
            <w:proofErr w:type="spellEnd"/>
            <w:r w:rsidRPr="00D708A4">
              <w:rPr>
                <w:rFonts w:ascii="Arial" w:hAnsi="Arial" w:cs="Arial"/>
                <w:color w:val="000000"/>
                <w:sz w:val="18"/>
                <w:szCs w:val="18"/>
              </w:rPr>
              <w:t xml:space="preserve">  für die </w:t>
            </w:r>
            <w:proofErr w:type="spellStart"/>
            <w:r w:rsidRPr="00D708A4">
              <w:rPr>
                <w:rFonts w:ascii="Arial" w:hAnsi="Arial" w:cs="Arial"/>
                <w:color w:val="000000"/>
                <w:sz w:val="18"/>
                <w:szCs w:val="18"/>
              </w:rPr>
              <w:t>Verarbeitung</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personenbezogener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w:t>
            </w:r>
            <w:proofErr w:type="spellEnd"/>
            <w:r w:rsidRPr="00D708A4">
              <w:rPr>
                <w:rFonts w:ascii="Arial" w:hAnsi="Arial" w:cs="Arial"/>
                <w:color w:val="000000"/>
                <w:sz w:val="18"/>
                <w:szCs w:val="18"/>
              </w:rPr>
              <w:t xml:space="preserve"> und </w:t>
            </w:r>
            <w:proofErr w:type="spellStart"/>
            <w:r w:rsidRPr="00D708A4">
              <w:rPr>
                <w:rFonts w:ascii="Arial" w:hAnsi="Arial" w:cs="Arial"/>
                <w:color w:val="000000"/>
                <w:sz w:val="18"/>
                <w:szCs w:val="18"/>
              </w:rPr>
              <w:t>vom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Systemverwalter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dieser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Verwaltung</w:t>
            </w:r>
            <w:proofErr w:type="spellEnd"/>
            <w:r w:rsidRPr="00D708A4">
              <w:rPr>
                <w:rFonts w:ascii="Arial" w:hAnsi="Arial" w:cs="Arial"/>
                <w:color w:val="000000"/>
                <w:sz w:val="18"/>
                <w:szCs w:val="18"/>
              </w:rPr>
              <w:t xml:space="preserve"> </w:t>
            </w:r>
            <w:proofErr w:type="spellStart"/>
            <w:r w:rsidRPr="00D708A4">
              <w:rPr>
                <w:rFonts w:ascii="Arial" w:hAnsi="Arial" w:cs="Arial"/>
                <w:b/>
                <w:color w:val="000000"/>
                <w:sz w:val="18"/>
                <w:szCs w:val="18"/>
              </w:rPr>
              <w:t>zur</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Kenntnis</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genommen</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werden</w:t>
            </w:r>
            <w:proofErr w:type="spellEnd"/>
            <w:r w:rsidRPr="00D708A4">
              <w:rPr>
                <w:rFonts w:ascii="Arial" w:hAnsi="Arial" w:cs="Arial"/>
                <w:b/>
                <w:color w:val="000000"/>
                <w:sz w:val="18"/>
                <w:szCs w:val="18"/>
              </w:rPr>
              <w:t>.</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lastRenderedPageBreak/>
              <w:t>Die Daten werden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proofErr w:type="gramStart"/>
            <w:r w:rsidRPr="00D708A4">
              <w:rPr>
                <w:rFonts w:ascii="Arial" w:hAnsi="Arial" w:cs="Arial"/>
                <w:color w:val="000000"/>
                <w:sz w:val="18"/>
                <w:szCs w:val="18"/>
              </w:rPr>
              <w:t>ausschließlich</w:t>
            </w:r>
            <w:proofErr w:type="gramEnd"/>
            <w:r w:rsidRPr="00D708A4">
              <w:rPr>
                <w:rFonts w:ascii="Arial" w:hAnsi="Arial" w:cs="Arial"/>
                <w:color w:val="000000"/>
                <w:sz w:val="18"/>
                <w:szCs w:val="18"/>
              </w:rPr>
              <w:t xml:space="preserve"> in dem von den Bestimmungen erlaubten Rahmen </w:t>
            </w:r>
            <w:r w:rsidRPr="00D708A4">
              <w:rPr>
                <w:rFonts w:ascii="Arial" w:hAnsi="Arial" w:cs="Arial"/>
                <w:b/>
                <w:bCs/>
                <w:color w:val="000000"/>
                <w:sz w:val="18"/>
                <w:szCs w:val="18"/>
              </w:rPr>
              <w:t>verbreitet</w:t>
            </w:r>
            <w:r w:rsidRPr="00D708A4">
              <w:rPr>
                <w:rFonts w:ascii="Arial" w:hAnsi="Arial" w:cs="Arial"/>
                <w:color w:val="000000"/>
                <w:sz w:val="18"/>
                <w:szCs w:val="18"/>
              </w:rPr>
              <w:t>.</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Zeitliche Dauer der Datenverarbeitungen und der Speicherung der personenbezogenen Daten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Verarbeitungen laut vorliegender Information werden zeitlich nur so lange andauern wie unbedingt notwendig, um der Erfüllung der Verpflichtungen nachzukommen, die dem Verantwortlichen durch nationale und/oder staatenübergreifende Gesetze, sowie durch die Gesetze der Länder, in die die Daten gegebenenfalls übermittelt werden, auferlegt worden sind.</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Rechte der betroffenen Personen</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 xml:space="preserve">Es wird abschließend darauf hingewiesen, dass die </w:t>
            </w:r>
            <w:proofErr w:type="spellStart"/>
            <w:r w:rsidRPr="00D708A4">
              <w:rPr>
                <w:rFonts w:ascii="Arial" w:hAnsi="Arial" w:cs="Arial"/>
                <w:color w:val="000000"/>
                <w:sz w:val="18"/>
                <w:szCs w:val="18"/>
              </w:rPr>
              <w:t>Artt</w:t>
            </w:r>
            <w:proofErr w:type="spellEnd"/>
            <w:r w:rsidRPr="00D708A4">
              <w:rPr>
                <w:rFonts w:ascii="Arial" w:hAnsi="Arial" w:cs="Arial"/>
                <w:color w:val="000000"/>
                <w:sz w:val="18"/>
                <w:szCs w:val="18"/>
              </w:rPr>
              <w:t xml:space="preserve">. 15 bis 22 der EU-Verordnung den betroffenen Personen besondere Rechte verleihen. </w:t>
            </w:r>
            <w:proofErr w:type="gramStart"/>
            <w:r w:rsidRPr="00D708A4">
              <w:rPr>
                <w:rFonts w:ascii="Arial" w:hAnsi="Arial" w:cs="Arial"/>
                <w:color w:val="000000"/>
                <w:sz w:val="18"/>
                <w:szCs w:val="18"/>
              </w:rPr>
              <w:t xml:space="preserve">Insbesondere können die Betroffenen vom Verantwortlichen in Bezug auf die eigenen personenbezogenen Daten einfordern: das Beschwerderecht bei einer Aufsichtsbehörde (Art. 13, Abs. 2, Buchst. d), das Auskunftsrecht (Art. 15); das Recht auf Berichtigung (Art. 16); das Recht auf Löschung - Recht auf </w:t>
            </w:r>
            <w:proofErr w:type="spellStart"/>
            <w:r w:rsidRPr="00D708A4">
              <w:rPr>
                <w:rFonts w:ascii="Arial" w:hAnsi="Arial" w:cs="Arial"/>
                <w:color w:val="000000"/>
                <w:sz w:val="18"/>
                <w:szCs w:val="18"/>
              </w:rPr>
              <w:t>Vergessenwerden</w:t>
            </w:r>
            <w:proofErr w:type="spellEnd"/>
            <w:r w:rsidRPr="00D708A4">
              <w:rPr>
                <w:rFonts w:ascii="Arial" w:hAnsi="Arial" w:cs="Arial"/>
                <w:color w:val="000000"/>
                <w:sz w:val="18"/>
                <w:szCs w:val="18"/>
              </w:rPr>
              <w:t xml:space="preserve"> (Art. 17); das Recht auf Einschränkung der Verarbeitung (Art. 18); die Mitteilungspflicht im Zusammenhang mit der Berichtigung oder Löschung oder Einschränkung (Art. 19); die Datenübertragbarkeit (Art. 20); das Widerspruchsrecht (Art. 21) und den Ausschluss automatisierter Entscheidungsprozesse einschließlich </w:t>
            </w:r>
            <w:proofErr w:type="spellStart"/>
            <w:r w:rsidRPr="00D708A4">
              <w:rPr>
                <w:rFonts w:ascii="Arial" w:hAnsi="Arial" w:cs="Arial"/>
                <w:color w:val="000000"/>
                <w:sz w:val="18"/>
                <w:szCs w:val="18"/>
              </w:rPr>
              <w:t>Profiling</w:t>
            </w:r>
            <w:proofErr w:type="spellEnd"/>
            <w:r w:rsidRPr="00D708A4">
              <w:rPr>
                <w:rFonts w:ascii="Arial" w:hAnsi="Arial" w:cs="Arial"/>
                <w:color w:val="000000"/>
                <w:sz w:val="18"/>
                <w:szCs w:val="18"/>
              </w:rPr>
              <w:t xml:space="preserve"> (Art. 22).</w:t>
            </w:r>
            <w:proofErr w:type="gramEnd"/>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extbody"/>
              <w:suppressAutoHyphens w:val="0"/>
              <w:spacing w:after="0" w:line="240" w:lineRule="auto"/>
              <w:jc w:val="both"/>
              <w:rPr>
                <w:rFonts w:ascii="Arial" w:hAnsi="Arial" w:cs="Arial"/>
                <w:b/>
                <w:bCs/>
                <w:color w:val="000000"/>
                <w:sz w:val="18"/>
                <w:szCs w:val="18"/>
                <w:lang w:val="de-DE"/>
              </w:rPr>
            </w:pPr>
            <w:r w:rsidRPr="00D708A4">
              <w:rPr>
                <w:rFonts w:ascii="Arial" w:hAnsi="Arial" w:cs="Arial"/>
                <w:b/>
                <w:bCs/>
                <w:color w:val="000000"/>
                <w:sz w:val="18"/>
                <w:szCs w:val="18"/>
                <w:lang w:val="de-DE"/>
              </w:rPr>
              <w:t xml:space="preserve">Verantwortlicher, </w:t>
            </w:r>
            <w:proofErr w:type="spellStart"/>
            <w:r w:rsidRPr="00D708A4">
              <w:rPr>
                <w:rFonts w:ascii="Arial" w:hAnsi="Arial" w:cs="Arial"/>
                <w:b/>
                <w:bCs/>
                <w:color w:val="000000"/>
                <w:sz w:val="18"/>
                <w:szCs w:val="18"/>
                <w:lang w:val="de-DE"/>
              </w:rPr>
              <w:t>Auftragsverarbeiter</w:t>
            </w:r>
            <w:proofErr w:type="spellEnd"/>
            <w:r w:rsidRPr="00D708A4">
              <w:rPr>
                <w:rFonts w:ascii="Arial" w:hAnsi="Arial" w:cs="Arial"/>
                <w:b/>
                <w:bCs/>
                <w:color w:val="000000"/>
                <w:sz w:val="18"/>
                <w:szCs w:val="18"/>
                <w:lang w:val="de-DE"/>
              </w:rPr>
              <w:t>, Datenschutzbeauftragter</w:t>
            </w:r>
          </w:p>
        </w:tc>
      </w:tr>
      <w:tr w:rsidR="001D1C2B" w:rsidRPr="00D708A4" w:rsidTr="00A92AE0">
        <w:tc>
          <w:tcPr>
            <w:tcW w:w="4819" w:type="dxa"/>
            <w:tcMar>
              <w:top w:w="55" w:type="dxa"/>
              <w:left w:w="54" w:type="dxa"/>
              <w:bottom w:w="55" w:type="dxa"/>
              <w:right w:w="55" w:type="dxa"/>
            </w:tcMar>
          </w:tcPr>
          <w:p w:rsidR="001D1C2B" w:rsidRPr="00D708A4" w:rsidRDefault="001D1C2B" w:rsidP="00A92AE0">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Verantwortlicher der Datenverarbeitung ist diese Verwaltung mit Sitz in Brixen;</w:t>
            </w:r>
          </w:p>
          <w:p w:rsidR="001D1C2B" w:rsidRPr="00D708A4" w:rsidRDefault="001D1C2B" w:rsidP="00A92AE0">
            <w:pPr>
              <w:pStyle w:val="Textbody"/>
              <w:suppressAutoHyphens w:val="0"/>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Auftragsverarbeiter</w:t>
            </w:r>
            <w:proofErr w:type="spellEnd"/>
            <w:r w:rsidRPr="00D708A4">
              <w:rPr>
                <w:rFonts w:ascii="Arial" w:hAnsi="Arial" w:cs="Arial"/>
                <w:color w:val="000000"/>
                <w:sz w:val="18"/>
                <w:szCs w:val="18"/>
                <w:lang w:val="de-DE"/>
              </w:rPr>
              <w:t xml:space="preserve"> der personenbezogenen Daten ist Dr. Ing. Alexander Gruber, mit Domizil für dieses Amt am Sitz des Verantwortlichen;</w:t>
            </w:r>
          </w:p>
          <w:p w:rsidR="001D1C2B" w:rsidRPr="00D708A4" w:rsidRDefault="001D1C2B" w:rsidP="00A92AE0">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 xml:space="preserve">Datenschutzbeauftragter ist Dr. Paolo </w:t>
            </w:r>
            <w:proofErr w:type="spellStart"/>
            <w:r w:rsidRPr="00D708A4">
              <w:rPr>
                <w:rFonts w:ascii="Arial" w:hAnsi="Arial" w:cs="Arial"/>
                <w:color w:val="000000"/>
                <w:sz w:val="18"/>
                <w:szCs w:val="18"/>
                <w:lang w:val="de-DE"/>
              </w:rPr>
              <w:t>Recla</w:t>
            </w:r>
            <w:proofErr w:type="spellEnd"/>
            <w:r w:rsidRPr="00D708A4">
              <w:rPr>
                <w:rFonts w:ascii="Arial" w:hAnsi="Arial" w:cs="Arial"/>
                <w:color w:val="000000"/>
                <w:sz w:val="18"/>
                <w:szCs w:val="18"/>
                <w:lang w:val="de-DE"/>
              </w:rPr>
              <w:t>, mit Domizil für dieses Amt am Sitz dieser Verwaltung.</w:t>
            </w:r>
          </w:p>
        </w:tc>
      </w:tr>
    </w:tbl>
    <w:p w:rsidR="001D1C2B" w:rsidRPr="00E246F0" w:rsidRDefault="001D1C2B" w:rsidP="001D1C2B">
      <w:pPr>
        <w:snapToGrid w:val="0"/>
        <w:spacing w:line="360" w:lineRule="auto"/>
        <w:jc w:val="both"/>
        <w:rPr>
          <w:b/>
          <w:lang w:val="de-DE"/>
        </w:rPr>
      </w:pPr>
    </w:p>
    <w:p w:rsidR="001D1C2B" w:rsidRPr="00E246F0" w:rsidRDefault="001D1C2B" w:rsidP="001D1C2B">
      <w:pPr>
        <w:snapToGrid w:val="0"/>
        <w:spacing w:line="360" w:lineRule="auto"/>
        <w:jc w:val="both"/>
        <w:rPr>
          <w:b/>
          <w:lang w:val="de-DE"/>
        </w:rPr>
      </w:pPr>
    </w:p>
    <w:p w:rsidR="001D1C2B" w:rsidRPr="006E19D0" w:rsidRDefault="001D1C2B" w:rsidP="001D1C2B">
      <w:pPr>
        <w:spacing w:line="360" w:lineRule="auto"/>
        <w:jc w:val="both"/>
        <w:rPr>
          <w:b/>
          <w:sz w:val="18"/>
          <w:szCs w:val="18"/>
          <w:lang w:val="de-DE"/>
        </w:rPr>
      </w:pPr>
    </w:p>
    <w:p w:rsidR="001D1C2B" w:rsidRPr="0078684C" w:rsidRDefault="001D1C2B" w:rsidP="001D1C2B">
      <w:pPr>
        <w:snapToGrid w:val="0"/>
        <w:spacing w:line="360" w:lineRule="auto"/>
        <w:ind w:left="5670"/>
        <w:jc w:val="center"/>
        <w:rPr>
          <w:sz w:val="18"/>
          <w:szCs w:val="18"/>
          <w:lang w:val="de-DE"/>
        </w:rPr>
      </w:pPr>
      <w:r w:rsidRPr="0078684C">
        <w:rPr>
          <w:sz w:val="18"/>
          <w:szCs w:val="18"/>
          <w:lang w:val="de-DE"/>
        </w:rPr>
        <w:t xml:space="preserve">Der gesetzliche Vertreter / Der Bevollmächtigte </w:t>
      </w:r>
      <w:r w:rsidRPr="0078684C">
        <w:rPr>
          <w:sz w:val="18"/>
          <w:szCs w:val="18"/>
          <w:lang w:val="it-IT"/>
        </w:rPr>
        <w:fldChar w:fldCharType="begin">
          <w:ffData>
            <w:name w:val="Testo7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rsidR="001D1C2B" w:rsidRPr="00C90190" w:rsidRDefault="001D1C2B" w:rsidP="001D1C2B">
      <w:pPr>
        <w:snapToGrid w:val="0"/>
        <w:spacing w:line="360" w:lineRule="auto"/>
        <w:ind w:left="5670"/>
        <w:jc w:val="center"/>
        <w:rPr>
          <w:sz w:val="18"/>
          <w:szCs w:val="18"/>
          <w:lang w:val="de-DE"/>
        </w:rPr>
      </w:pPr>
      <w:r w:rsidRPr="00C90190">
        <w:rPr>
          <w:sz w:val="18"/>
          <w:szCs w:val="18"/>
          <w:lang w:val="de-DE"/>
        </w:rPr>
        <w:t>(</w:t>
      </w:r>
      <w:proofErr w:type="gramStart"/>
      <w:r w:rsidRPr="00C90190">
        <w:rPr>
          <w:sz w:val="18"/>
          <w:szCs w:val="18"/>
          <w:lang w:val="de-DE"/>
        </w:rPr>
        <w:t>mit</w:t>
      </w:r>
      <w:proofErr w:type="gramEnd"/>
      <w:r w:rsidRPr="00C90190">
        <w:rPr>
          <w:sz w:val="18"/>
          <w:szCs w:val="18"/>
          <w:lang w:val="de-DE"/>
        </w:rPr>
        <w:t xml:space="preserve"> digitaler Unterschrift unterzeichnet)</w:t>
      </w:r>
    </w:p>
    <w:p w:rsidR="001D1C2B" w:rsidRPr="00DB18AF" w:rsidRDefault="001D1C2B" w:rsidP="001D1C2B">
      <w:pPr>
        <w:snapToGrid w:val="0"/>
        <w:spacing w:line="360" w:lineRule="auto"/>
        <w:ind w:left="5670"/>
        <w:rPr>
          <w:sz w:val="18"/>
          <w:szCs w:val="18"/>
          <w:lang w:val="de-DE"/>
        </w:rPr>
      </w:pPr>
    </w:p>
    <w:p w:rsidR="001D1C2B" w:rsidRPr="00E32501" w:rsidRDefault="001D1C2B" w:rsidP="001D1C2B">
      <w:pPr>
        <w:spacing w:line="360" w:lineRule="auto"/>
        <w:ind w:left="360"/>
        <w:jc w:val="both"/>
        <w:rPr>
          <w:b/>
          <w:lang w:val="de-DE"/>
        </w:rPr>
      </w:pPr>
    </w:p>
    <w:p w:rsidR="001366B1" w:rsidRDefault="001366B1" w:rsidP="004267FA">
      <w:pPr>
        <w:spacing w:line="360" w:lineRule="auto"/>
        <w:jc w:val="both"/>
        <w:rPr>
          <w:sz w:val="18"/>
          <w:szCs w:val="18"/>
          <w:lang w:val="de-DE"/>
        </w:rPr>
      </w:pPr>
      <w:bookmarkStart w:id="31" w:name="_GoBack"/>
      <w:bookmarkEnd w:id="31"/>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A251D2">
      <w:headerReference w:type="default" r:id="rId7"/>
      <w:footerReference w:type="default" r:id="rId8"/>
      <w:headerReference w:type="first" r:id="rId9"/>
      <w:footnotePr>
        <w:pos w:val="beneathText"/>
      </w:footnotePr>
      <w:endnotePr>
        <w:numFmt w:val="decimal"/>
      </w:endnotePr>
      <w:pgSz w:w="11905" w:h="16837"/>
      <w:pgMar w:top="1418" w:right="1134" w:bottom="1418" w:left="1134"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FCB" w:rsidRDefault="00CE7FCB" w:rsidP="00092646">
      <w:r>
        <w:separator/>
      </w:r>
    </w:p>
  </w:endnote>
  <w:endnote w:type="continuationSeparator" w:id="0">
    <w:p w:rsidR="00CE7FCB" w:rsidRDefault="00CE7FCB" w:rsidP="00092646">
      <w:r>
        <w:continuationSeparator/>
      </w:r>
    </w:p>
  </w:endnote>
  <w:endnote w:id="1">
    <w:p w:rsidR="00223779" w:rsidRPr="003E5D93" w:rsidRDefault="00223779" w:rsidP="00E0721B">
      <w:pPr>
        <w:pStyle w:val="Endnotentext"/>
        <w:ind w:left="284" w:hanging="284"/>
        <w:jc w:val="both"/>
        <w:rPr>
          <w:sz w:val="16"/>
          <w:szCs w:val="16"/>
          <w:lang w:val="de-DE"/>
        </w:rPr>
      </w:pPr>
      <w:r w:rsidRPr="003E5D93">
        <w:rPr>
          <w:rStyle w:val="Endnotenzeichen"/>
          <w:sz w:val="16"/>
          <w:szCs w:val="16"/>
        </w:rPr>
        <w:endnoteRef/>
      </w:r>
      <w:r w:rsidRPr="003E5D93">
        <w:rPr>
          <w:rStyle w:val="Endnotentext"/>
          <w:sz w:val="16"/>
          <w:szCs w:val="16"/>
          <w:lang w:val="de-DE"/>
        </w:rPr>
        <w:tab/>
        <w:t>Gemäß Art. 89 GvD Nr. 50/2016 muss der Wirtschaftsteilnehmer hinsichtlich der Nutzung Kapazitäten Dritter Folgendes beifügen</w:t>
      </w:r>
      <w:r w:rsidRPr="003E5D93">
        <w:rPr>
          <w:sz w:val="16"/>
          <w:szCs w:val="16"/>
          <w:lang w:val="de-DE"/>
        </w:rPr>
        <w:t>:</w:t>
      </w:r>
    </w:p>
    <w:p w:rsidR="00223779" w:rsidRPr="003E5D93" w:rsidRDefault="00223779" w:rsidP="00E0721B">
      <w:pPr>
        <w:pStyle w:val="Endnotentext"/>
        <w:numPr>
          <w:ilvl w:val="0"/>
          <w:numId w:val="13"/>
        </w:numPr>
        <w:tabs>
          <w:tab w:val="clear" w:pos="720"/>
        </w:tabs>
        <w:ind w:left="426" w:hanging="142"/>
        <w:jc w:val="both"/>
        <w:rPr>
          <w:sz w:val="16"/>
          <w:szCs w:val="16"/>
          <w:lang w:val="de-DE"/>
        </w:rPr>
      </w:pPr>
      <w:r w:rsidRPr="003E5D93">
        <w:rPr>
          <w:rStyle w:val="Endnotentext"/>
          <w:sz w:val="16"/>
          <w:szCs w:val="16"/>
          <w:lang w:val="de-DE"/>
        </w:rPr>
        <w:t xml:space="preserve">eine vom Hilfsunternehmen unterzeichnete Erklärung, mit welcher dieses bestätigt, dass es die allgemeinen Anforderungen gemäß </w:t>
      </w:r>
      <w:hyperlink r:id="rId1" w:history="1">
        <w:r w:rsidRPr="003E5D93">
          <w:rPr>
            <w:rStyle w:val="Endnotentext"/>
            <w:sz w:val="16"/>
            <w:szCs w:val="16"/>
            <w:lang w:val="de-DE"/>
          </w:rPr>
          <w:t>Art. 80</w:t>
        </w:r>
      </w:hyperlink>
      <w:r w:rsidRPr="003E5D93">
        <w:rPr>
          <w:rStyle w:val="Endnotentext"/>
          <w:sz w:val="16"/>
          <w:szCs w:val="16"/>
          <w:lang w:val="de-DE"/>
        </w:rPr>
        <w:t xml:space="preserve"> GvD Nr. 50/2016 sowie die Voraussetzungen der technischen Leistungsfähigkeit erfüllt und die Mittel besitzt, die Gegenstand der Nutzung Kapazitäten Dritter sind</w:t>
      </w:r>
      <w:r w:rsidRPr="003E5D93">
        <w:rPr>
          <w:sz w:val="16"/>
          <w:szCs w:val="16"/>
          <w:lang w:val="de-DE"/>
        </w:rPr>
        <w:t>.</w:t>
      </w:r>
    </w:p>
    <w:p w:rsidR="00223779" w:rsidRPr="003E5D93" w:rsidRDefault="00223779" w:rsidP="00E0721B">
      <w:pPr>
        <w:pStyle w:val="Endnotentext"/>
        <w:numPr>
          <w:ilvl w:val="0"/>
          <w:numId w:val="13"/>
        </w:numPr>
        <w:tabs>
          <w:tab w:val="clear" w:pos="720"/>
        </w:tabs>
        <w:ind w:left="426" w:hanging="142"/>
        <w:jc w:val="both"/>
        <w:rPr>
          <w:sz w:val="16"/>
          <w:szCs w:val="16"/>
          <w:lang w:val="de-DE" w:eastAsia="de-DE"/>
        </w:rPr>
      </w:pPr>
      <w:r w:rsidRPr="003E5D93">
        <w:rPr>
          <w:rStyle w:val="Endnotentext"/>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Endnotentext"/>
        <w:numPr>
          <w:ilvl w:val="0"/>
          <w:numId w:val="13"/>
        </w:numPr>
        <w:tabs>
          <w:tab w:val="clear" w:pos="720"/>
        </w:tabs>
        <w:ind w:left="426" w:hanging="142"/>
        <w:jc w:val="both"/>
        <w:rPr>
          <w:sz w:val="16"/>
          <w:szCs w:val="16"/>
          <w:lang w:val="de-DE"/>
        </w:rPr>
      </w:pPr>
      <w:r w:rsidRPr="003E5D93">
        <w:rPr>
          <w:rStyle w:val="Endnotentext"/>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rStyle w:val="Endnotentext"/>
            <w:sz w:val="16"/>
            <w:szCs w:val="16"/>
            <w:lang w:val="de-DE"/>
          </w:rPr>
          <w:t>Art. 34</w:t>
        </w:r>
      </w:hyperlink>
      <w:r w:rsidRPr="003E5D93">
        <w:rPr>
          <w:rStyle w:val="Endnotentext"/>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779" w:rsidRDefault="00223779">
    <w:pPr>
      <w:pStyle w:val="Fuzeile"/>
      <w:tabs>
        <w:tab w:val="clear" w:pos="4536"/>
        <w:tab w:val="clear" w:pos="9072"/>
      </w:tabs>
      <w:spacing w:line="20" w:lineRule="exac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FCB" w:rsidRDefault="00CE7FCB" w:rsidP="00092646">
      <w:r>
        <w:separator/>
      </w:r>
    </w:p>
  </w:footnote>
  <w:footnote w:type="continuationSeparator" w:id="0">
    <w:p w:rsidR="00CE7FCB" w:rsidRDefault="00CE7FCB" w:rsidP="00092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779" w:rsidRDefault="00223779">
    <w:pPr>
      <w:pStyle w:val="Kopfzeile"/>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779" w:rsidRPr="00DE6A7A" w:rsidRDefault="00223779">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2"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6"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18"/>
  </w:num>
  <w:num w:numId="8">
    <w:abstractNumId w:val="16"/>
  </w:num>
  <w:num w:numId="9">
    <w:abstractNumId w:val="14"/>
  </w:num>
  <w:num w:numId="10">
    <w:abstractNumId w:val="17"/>
  </w:num>
  <w:num w:numId="11">
    <w:abstractNumId w:val="19"/>
  </w:num>
  <w:num w:numId="12">
    <w:abstractNumId w:val="11"/>
  </w:num>
  <w:num w:numId="13">
    <w:abstractNumId w:val="12"/>
  </w:num>
  <w:num w:numId="14">
    <w:abstractNumId w:val="7"/>
  </w:num>
  <w:num w:numId="15">
    <w:abstractNumId w:val="6"/>
  </w:num>
  <w:num w:numId="16">
    <w:abstractNumId w:val="9"/>
  </w:num>
  <w:num w:numId="17">
    <w:abstractNumId w:val="5"/>
  </w:num>
  <w:num w:numId="18">
    <w:abstractNumId w:val="15"/>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C2B"/>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1C2B"/>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51CB4"/>
    <w:rsid w:val="002565B9"/>
    <w:rsid w:val="00257385"/>
    <w:rsid w:val="00261DC8"/>
    <w:rsid w:val="00273A1D"/>
    <w:rsid w:val="002919FA"/>
    <w:rsid w:val="00292B1B"/>
    <w:rsid w:val="0029387A"/>
    <w:rsid w:val="002A1A7F"/>
    <w:rsid w:val="002A2559"/>
    <w:rsid w:val="002B047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D03C9"/>
    <w:rsid w:val="009D2EEC"/>
    <w:rsid w:val="009D7F7E"/>
    <w:rsid w:val="009E508F"/>
    <w:rsid w:val="009E69F1"/>
    <w:rsid w:val="009F0BC8"/>
    <w:rsid w:val="009F541F"/>
    <w:rsid w:val="00A251D2"/>
    <w:rsid w:val="00A44688"/>
    <w:rsid w:val="00A5110A"/>
    <w:rsid w:val="00A57BA4"/>
    <w:rsid w:val="00A62FAE"/>
    <w:rsid w:val="00A66FFA"/>
    <w:rsid w:val="00A70CAD"/>
    <w:rsid w:val="00A72F51"/>
    <w:rsid w:val="00A7382F"/>
    <w:rsid w:val="00A75B8E"/>
    <w:rsid w:val="00A768E4"/>
    <w:rsid w:val="00A85754"/>
    <w:rsid w:val="00A91EB5"/>
    <w:rsid w:val="00AA0F30"/>
    <w:rsid w:val="00AA22F8"/>
    <w:rsid w:val="00AB1B8E"/>
    <w:rsid w:val="00AC1A09"/>
    <w:rsid w:val="00AC40B9"/>
    <w:rsid w:val="00AF128D"/>
    <w:rsid w:val="00B04B3F"/>
    <w:rsid w:val="00B11731"/>
    <w:rsid w:val="00B1374D"/>
    <w:rsid w:val="00B20068"/>
    <w:rsid w:val="00B235E1"/>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6FA2"/>
    <w:rsid w:val="00C95FC0"/>
    <w:rsid w:val="00CA15EB"/>
    <w:rsid w:val="00CA3347"/>
    <w:rsid w:val="00CA40D2"/>
    <w:rsid w:val="00CA53E0"/>
    <w:rsid w:val="00CB394F"/>
    <w:rsid w:val="00CD099A"/>
    <w:rsid w:val="00CE3F7C"/>
    <w:rsid w:val="00CE4758"/>
    <w:rsid w:val="00CE49D2"/>
    <w:rsid w:val="00CE7FCB"/>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5770E4-C2CE-4BC9-9559-7C5F7D72E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aliases w:val=" Carattere Carattere9 Zchn Zchn Zchn Zchn Carattere Carattere"/>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semiHidden/>
    <w:rsid w:val="00131B8E"/>
  </w:style>
  <w:style w:type="character" w:customStyle="1" w:styleId="KommentartextZchn">
    <w:name w:val="Kommentartext Zchn"/>
    <w:link w:val="Kommentartext"/>
    <w:semiHidden/>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 Carattere Carattere9 Zchn Zchn Zchn Zchn"/>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 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 Char1 Carattere"/>
    <w:semiHidden/>
    <w:rsid w:val="00F84F82"/>
    <w:rPr>
      <w:lang w:val="it-IT" w:eastAsia="it-IT" w:bidi="ar-SA"/>
    </w:rPr>
  </w:style>
  <w:style w:type="character" w:customStyle="1" w:styleId="Carattere4">
    <w:name w:val=" 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 Char1 Carattere Carattere Carattere Zchn Zchn Zchn Zchn"/>
    <w:basedOn w:val="Standard"/>
    <w:link w:val="Absatz-Standardschriftart"/>
    <w:rsid w:val="00C95FC0"/>
    <w:pPr>
      <w:suppressAutoHyphens w:val="0"/>
      <w:spacing w:after="160" w:line="240" w:lineRule="exact"/>
    </w:pPr>
    <w:rPr>
      <w:rFonts w:ascii="Tahoma" w:hAnsi="Tahoma" w:cs="Tahoma"/>
      <w:lang w:eastAsia="en-US"/>
    </w:rPr>
  </w:style>
  <w:style w:type="paragraph" w:customStyle="1" w:styleId="CM11">
    <w:name w:val="CM1+1"/>
    <w:basedOn w:val="Standard"/>
    <w:next w:val="Standard"/>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Standard"/>
    <w:next w:val="Standard"/>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Kommentarzeichen">
    <w:name w:val="annotation reference"/>
    <w:semiHidden/>
    <w:rsid w:val="003F708B"/>
    <w:rPr>
      <w:sz w:val="16"/>
      <w:szCs w:val="16"/>
    </w:rPr>
  </w:style>
  <w:style w:type="paragraph" w:styleId="Listenabsatz">
    <w:name w:val="List Paragraph"/>
    <w:basedOn w:val="Standard"/>
    <w:uiPriority w:val="34"/>
    <w:qFormat/>
    <w:rsid w:val="004C4C15"/>
    <w:pPr>
      <w:ind w:left="708"/>
    </w:pPr>
  </w:style>
  <w:style w:type="paragraph" w:customStyle="1" w:styleId="Textbody">
    <w:name w:val="Text body"/>
    <w:basedOn w:val="Standard"/>
    <w:rsid w:val="001D1C2B"/>
    <w:pPr>
      <w:autoSpaceDN w:val="0"/>
      <w:spacing w:after="120" w:line="260" w:lineRule="atLeast"/>
      <w:textAlignment w:val="baseline"/>
    </w:pPr>
    <w:rPr>
      <w:rFonts w:ascii="Times New Roman" w:hAnsi="Times New Roman" w:cs="Times New Roman"/>
      <w:sz w:val="22"/>
      <w:lang w:val="en-GB" w:eastAsia="it-IT"/>
    </w:rPr>
  </w:style>
  <w:style w:type="paragraph" w:customStyle="1" w:styleId="TableContents">
    <w:name w:val="Table Contents"/>
    <w:basedOn w:val="Standard"/>
    <w:rsid w:val="001D1C2B"/>
    <w:pPr>
      <w:autoSpaceDN w:val="0"/>
      <w:textAlignment w:val="baseline"/>
    </w:pPr>
    <w:rPr>
      <w:rFonts w:ascii="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bertoldi\Downloads\473011_03_Anlage_A1ter_simple_SUA-SF_31.05.2018_SITO%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473011_03_Anlage_A1ter_simple_SUA-SF_31.05.2018_SITO (2).dot</Template>
  <TotalTime>0</TotalTime>
  <Pages>11</Pages>
  <Words>2642</Words>
  <Characters>16645</Characters>
  <Application>Microsoft Office Word</Application>
  <DocSecurity>0</DocSecurity>
  <Lines>138</Lines>
  <Paragraphs>38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19249</CharactersWithSpaces>
  <SharedDoc>false</SharedDoc>
  <HLinks>
    <vt:vector size="24" baseType="variant">
      <vt:variant>
        <vt:i4>2424956</vt:i4>
      </vt:variant>
      <vt:variant>
        <vt:i4>6</vt:i4>
      </vt:variant>
      <vt:variant>
        <vt:i4>0</vt:i4>
      </vt:variant>
      <vt:variant>
        <vt:i4>5</vt:i4>
      </vt:variant>
      <vt:variant>
        <vt:lpwstr>http://www.provincia.bz.it/lavoro-economia/appalti/default.asp</vt:lpwstr>
      </vt:variant>
      <vt:variant>
        <vt:lpwstr/>
      </vt:variant>
      <vt:variant>
        <vt:i4>3604580</vt:i4>
      </vt:variant>
      <vt:variant>
        <vt:i4>3</vt:i4>
      </vt:variant>
      <vt:variant>
        <vt:i4>0</vt:i4>
      </vt:variant>
      <vt:variant>
        <vt:i4>5</vt:i4>
      </vt:variant>
      <vt:variant>
        <vt:lpwstr>http://www.provinz.bz.it/arbeit-wirtschaft/ausschreibungen/default.asp</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daniel.bertoldi</dc:creator>
  <cp:keywords/>
  <dc:description/>
  <cp:lastModifiedBy>Daniel Bertoldi</cp:lastModifiedBy>
  <cp:revision>1</cp:revision>
  <cp:lastPrinted>2014-12-09T11:59:00Z</cp:lastPrinted>
  <dcterms:created xsi:type="dcterms:W3CDTF">2019-05-03T09:30:00Z</dcterms:created>
  <dcterms:modified xsi:type="dcterms:W3CDTF">2019-05-03T09:37:00Z</dcterms:modified>
</cp:coreProperties>
</file>